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87F532"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RULES FOR ASSIGNING OXIDATION NUMBERS</w:t>
      </w:r>
    </w:p>
    <w:p w14:paraId="5ED661B1"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16EBE08"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RULE 1: The oxidation number of any free element is 0.</w:t>
      </w:r>
    </w:p>
    <w:p w14:paraId="707D26F9"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Ex: H</w:t>
      </w:r>
      <w:r>
        <w:rPr>
          <w:rFonts w:ascii="Helvetica" w:hAnsi="Helvetica" w:cs="Helvetica"/>
          <w:position w:val="-8"/>
        </w:rPr>
        <w:t>2</w:t>
      </w:r>
      <w:r>
        <w:rPr>
          <w:rFonts w:ascii="Helvetica" w:hAnsi="Helvetica" w:cs="Helvetica"/>
        </w:rPr>
        <w:t xml:space="preserve"> or P</w:t>
      </w:r>
      <w:r>
        <w:rPr>
          <w:rFonts w:ascii="Helvetica" w:hAnsi="Helvetica" w:cs="Helvetica"/>
          <w:position w:val="-8"/>
        </w:rPr>
        <w:t>4</w:t>
      </w:r>
    </w:p>
    <w:p w14:paraId="0C4D1825"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A3F652"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RULE 2: The oxidation number of a monatomic ion (Na</w:t>
      </w:r>
      <w:r>
        <w:rPr>
          <w:rFonts w:ascii="Helvetica" w:hAnsi="Helvetica" w:cs="Helvetica"/>
          <w:position w:val="8"/>
        </w:rPr>
        <w:t>+</w:t>
      </w:r>
      <w:r>
        <w:rPr>
          <w:rFonts w:ascii="Helvetica" w:hAnsi="Helvetica" w:cs="Helvetica"/>
        </w:rPr>
        <w:t xml:space="preserve">, </w:t>
      </w:r>
      <w:proofErr w:type="spellStart"/>
      <w:r>
        <w:rPr>
          <w:rFonts w:ascii="Helvetica" w:hAnsi="Helvetica" w:cs="Helvetica"/>
        </w:rPr>
        <w:t>Ca</w:t>
      </w:r>
      <w:proofErr w:type="spellEnd"/>
      <w:r>
        <w:rPr>
          <w:rFonts w:ascii="Helvetica" w:hAnsi="Helvetica" w:cs="Helvetica"/>
          <w:position w:val="8"/>
        </w:rPr>
        <w:t>+2</w:t>
      </w:r>
      <w:r>
        <w:rPr>
          <w:rFonts w:ascii="Helvetica" w:hAnsi="Helvetica" w:cs="Helvetica"/>
        </w:rPr>
        <w:t xml:space="preserve">, </w:t>
      </w:r>
      <w:proofErr w:type="spellStart"/>
      <w:r>
        <w:rPr>
          <w:rFonts w:ascii="Helvetica" w:hAnsi="Helvetica" w:cs="Helvetica"/>
        </w:rPr>
        <w:t>Cl</w:t>
      </w:r>
      <w:proofErr w:type="spellEnd"/>
      <w:r>
        <w:rPr>
          <w:rFonts w:ascii="Helvetica" w:hAnsi="Helvetica" w:cs="Helvetica"/>
          <w:position w:val="8"/>
        </w:rPr>
        <w:t>-</w:t>
      </w:r>
      <w:proofErr w:type="gramStart"/>
      <w:r>
        <w:rPr>
          <w:rFonts w:ascii="Helvetica" w:hAnsi="Helvetica" w:cs="Helvetica"/>
        </w:rPr>
        <w:t>, ....</w:t>
      </w:r>
      <w:proofErr w:type="gramEnd"/>
      <w:r>
        <w:rPr>
          <w:rFonts w:ascii="Helvetica" w:hAnsi="Helvetica" w:cs="Helvetica"/>
        </w:rPr>
        <w:t>) is equal to the charge on the ion.</w:t>
      </w:r>
    </w:p>
    <w:p w14:paraId="212D6814"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Note: some ions have multiple oxidation numbers such as Fe</w:t>
      </w:r>
      <w:r>
        <w:rPr>
          <w:rFonts w:ascii="Helvetica" w:hAnsi="Helvetica" w:cs="Helvetica"/>
          <w:position w:val="8"/>
        </w:rPr>
        <w:t>+2 or +3</w:t>
      </w:r>
    </w:p>
    <w:p w14:paraId="65FE9B42"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972491"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RULE 3: The oxidation number of each hydrogen ion in most compounds is +1.</w:t>
      </w:r>
    </w:p>
    <w:p w14:paraId="0862B69B"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Note exception: When hydrogen is a hydride, its charge is a -1.</w:t>
      </w:r>
    </w:p>
    <w:p w14:paraId="4E040963"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Ex: Lithium hydride </w:t>
      </w:r>
      <w:proofErr w:type="spellStart"/>
      <w:r>
        <w:rPr>
          <w:rFonts w:ascii="Helvetica" w:hAnsi="Helvetica" w:cs="Helvetica"/>
        </w:rPr>
        <w:t>LiH</w:t>
      </w:r>
      <w:proofErr w:type="spellEnd"/>
    </w:p>
    <w:p w14:paraId="0BE8F3D5"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2DEF631"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RULE 4: The oxidation number of each oxygen ion in most compounds is -2.</w:t>
      </w:r>
    </w:p>
    <w:p w14:paraId="3E97780A"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Ex: H</w:t>
      </w:r>
      <w:r>
        <w:rPr>
          <w:rFonts w:ascii="Helvetica" w:hAnsi="Helvetica" w:cs="Helvetica"/>
          <w:position w:val="-8"/>
        </w:rPr>
        <w:t>2</w:t>
      </w:r>
      <w:r>
        <w:rPr>
          <w:rFonts w:ascii="Helvetica" w:hAnsi="Helvetica" w:cs="Helvetica"/>
        </w:rPr>
        <w:t>O Hydrogen ion=+1, Oxygen ion=-2</w:t>
      </w:r>
    </w:p>
    <w:p w14:paraId="53E4E0FD"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E983416"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Note exception: In peroxides, oxygen charge is -1.</w:t>
      </w:r>
    </w:p>
    <w:p w14:paraId="0012F23C"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Peroxides take the form X</w:t>
      </w:r>
      <w:r>
        <w:rPr>
          <w:rFonts w:ascii="Helvetica" w:hAnsi="Helvetica" w:cs="Helvetica"/>
          <w:position w:val="-8"/>
        </w:rPr>
        <w:t>2</w:t>
      </w:r>
      <w:r>
        <w:rPr>
          <w:rFonts w:ascii="Helvetica" w:hAnsi="Helvetica" w:cs="Helvetica"/>
        </w:rPr>
        <w:t>O</w:t>
      </w:r>
      <w:r>
        <w:rPr>
          <w:rFonts w:ascii="Helvetica" w:hAnsi="Helvetica" w:cs="Helvetica"/>
          <w:position w:val="-8"/>
        </w:rPr>
        <w:t>2</w:t>
      </w:r>
      <w:r>
        <w:rPr>
          <w:rFonts w:ascii="Helvetica" w:hAnsi="Helvetica" w:cs="Helvetica"/>
        </w:rPr>
        <w:t xml:space="preserve"> such as sodium peroxide: Na</w:t>
      </w:r>
      <w:r>
        <w:rPr>
          <w:rFonts w:ascii="Helvetica" w:hAnsi="Helvetica" w:cs="Helvetica"/>
          <w:position w:val="-8"/>
        </w:rPr>
        <w:t>2</w:t>
      </w:r>
      <w:r>
        <w:rPr>
          <w:rFonts w:ascii="Helvetica" w:hAnsi="Helvetica" w:cs="Helvetica"/>
        </w:rPr>
        <w:t>O</w:t>
      </w:r>
      <w:r>
        <w:rPr>
          <w:rFonts w:ascii="Helvetica" w:hAnsi="Helvetica" w:cs="Helvetica"/>
          <w:position w:val="-8"/>
        </w:rPr>
        <w:t>2</w:t>
      </w:r>
    </w:p>
    <w:p w14:paraId="71E38AC9"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1503A8E"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RULE 5: The sum of the oxidation numbers of all the ions in a particle must equal the apparent charge of that particle.</w:t>
      </w:r>
    </w:p>
    <w:p w14:paraId="3DE332AD"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Ex: H</w:t>
      </w:r>
      <w:r>
        <w:rPr>
          <w:rFonts w:ascii="Helvetica" w:hAnsi="Helvetica" w:cs="Helvetica"/>
          <w:position w:val="-8"/>
        </w:rPr>
        <w:t>2</w:t>
      </w:r>
      <w:r>
        <w:rPr>
          <w:rFonts w:ascii="Helvetica" w:hAnsi="Helvetica" w:cs="Helvetica"/>
        </w:rPr>
        <w:t>O a compound=0</w:t>
      </w:r>
    </w:p>
    <w:p w14:paraId="501BEF90"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       </w:t>
      </w:r>
      <w:proofErr w:type="spellStart"/>
      <w:r>
        <w:rPr>
          <w:rFonts w:ascii="Helvetica" w:hAnsi="Helvetica" w:cs="Helvetica"/>
        </w:rPr>
        <w:t>ClO</w:t>
      </w:r>
      <w:proofErr w:type="spellEnd"/>
      <w:r>
        <w:rPr>
          <w:rFonts w:ascii="Helvetica" w:hAnsi="Helvetica" w:cs="Helvetica"/>
          <w:position w:val="-8"/>
        </w:rPr>
        <w:t>3</w:t>
      </w:r>
      <w:r>
        <w:rPr>
          <w:rFonts w:ascii="Helvetica" w:hAnsi="Helvetica" w:cs="Helvetica"/>
          <w:position w:val="8"/>
        </w:rPr>
        <w:t>-</w:t>
      </w:r>
      <w:r>
        <w:rPr>
          <w:rFonts w:ascii="Helvetica" w:hAnsi="Helvetica" w:cs="Helvetica"/>
        </w:rPr>
        <w:t xml:space="preserve"> a polyatomic ion= -1</w:t>
      </w:r>
    </w:p>
    <w:p w14:paraId="5AC2438C"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9A642B3"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RULE 6: In compounds, the elements of Group IA, IIA, and IIIA (except </w:t>
      </w:r>
      <w:proofErr w:type="spellStart"/>
      <w:r>
        <w:rPr>
          <w:rFonts w:ascii="Helvetica" w:hAnsi="Helvetica" w:cs="Helvetica"/>
        </w:rPr>
        <w:t>Tl</w:t>
      </w:r>
      <w:proofErr w:type="spellEnd"/>
      <w:r>
        <w:rPr>
          <w:rFonts w:ascii="Helvetica" w:hAnsi="Helvetica" w:cs="Helvetica"/>
        </w:rPr>
        <w:t xml:space="preserve">) have only one oxidation </w:t>
      </w:r>
      <w:proofErr w:type="gramStart"/>
      <w:r>
        <w:rPr>
          <w:rFonts w:ascii="Helvetica" w:hAnsi="Helvetica" w:cs="Helvetica"/>
        </w:rPr>
        <w:t>number which</w:t>
      </w:r>
      <w:proofErr w:type="gramEnd"/>
      <w:r>
        <w:rPr>
          <w:rFonts w:ascii="Helvetica" w:hAnsi="Helvetica" w:cs="Helvetica"/>
        </w:rPr>
        <w:t xml:space="preserve"> is positive and corresponds to its group number on the periodic table. </w:t>
      </w:r>
      <w:proofErr w:type="gramStart"/>
      <w:r>
        <w:rPr>
          <w:rFonts w:ascii="Helvetica" w:hAnsi="Helvetica" w:cs="Helvetica"/>
        </w:rPr>
        <w:t>+1, +2, and+3 respectively.</w:t>
      </w:r>
      <w:proofErr w:type="gramEnd"/>
    </w:p>
    <w:p w14:paraId="2A59BBFF"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8DFFDA"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59D1C59"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55471E"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D961A00"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2702C24"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45A5F7B"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A0DDC02"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0BE08E6"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5684708"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79D1E7"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8765625"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ED3B15D"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483A97"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FC8BCB"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68BDBE4"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Charges</w:t>
      </w:r>
    </w:p>
    <w:p w14:paraId="5E7F77F1" w14:textId="346A9818"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State the oxidation number </w:t>
      </w:r>
      <w:r w:rsidR="001C7552">
        <w:rPr>
          <w:rFonts w:ascii="Helvetica" w:hAnsi="Helvetica" w:cs="Helvetica"/>
        </w:rPr>
        <w:t>by looking on the periodic table for</w:t>
      </w:r>
      <w:r>
        <w:rPr>
          <w:rFonts w:ascii="Helvetica" w:hAnsi="Helvetica" w:cs="Helvetica"/>
        </w:rPr>
        <w:t xml:space="preserve"> each of the ions that make up the compound.  Don’t forget the oxidation rules. These are all compounds</w:t>
      </w:r>
      <w:r w:rsidR="004871EC">
        <w:rPr>
          <w:rFonts w:ascii="Helvetica" w:hAnsi="Helvetica" w:cs="Helvetica"/>
        </w:rPr>
        <w:t xml:space="preserve"> so they add up to zero</w:t>
      </w:r>
      <w:r>
        <w:rPr>
          <w:rFonts w:ascii="Helvetica" w:hAnsi="Helvetica" w:cs="Helvetica"/>
        </w:rPr>
        <w:t>!!!!!</w:t>
      </w:r>
      <w:r w:rsidR="001C7552">
        <w:rPr>
          <w:rFonts w:ascii="Helvetica" w:hAnsi="Helvetica" w:cs="Helvetica"/>
        </w:rPr>
        <w:t xml:space="preserve"> </w:t>
      </w:r>
    </w:p>
    <w:p w14:paraId="5B2948A4"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9D4B197"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spellStart"/>
      <w:r>
        <w:rPr>
          <w:rFonts w:ascii="Helvetica" w:hAnsi="Helvetica" w:cs="Helvetica"/>
        </w:rPr>
        <w:t>BaCl</w:t>
      </w:r>
      <w:proofErr w:type="spellEnd"/>
      <w:r>
        <w:rPr>
          <w:rFonts w:ascii="Helvetica" w:hAnsi="Helvetica" w:cs="Helvetica"/>
          <w:position w:val="-8"/>
        </w:rPr>
        <w:t>2</w:t>
      </w:r>
    </w:p>
    <w:p w14:paraId="4FADCAEA"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94E63C6"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spellStart"/>
      <w:r>
        <w:rPr>
          <w:rFonts w:ascii="Helvetica" w:hAnsi="Helvetica" w:cs="Helvetica"/>
        </w:rPr>
        <w:t>MgO</w:t>
      </w:r>
      <w:proofErr w:type="spellEnd"/>
    </w:p>
    <w:p w14:paraId="2F568AEE"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61CAACC"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SO</w:t>
      </w:r>
      <w:r>
        <w:rPr>
          <w:rFonts w:ascii="Helvetica" w:hAnsi="Helvetica" w:cs="Helvetica"/>
          <w:position w:val="-8"/>
        </w:rPr>
        <w:t>2</w:t>
      </w:r>
    </w:p>
    <w:p w14:paraId="34D121E3"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60DC9C5"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PH</w:t>
      </w:r>
      <w:r>
        <w:rPr>
          <w:rFonts w:ascii="Helvetica" w:hAnsi="Helvetica" w:cs="Helvetica"/>
          <w:position w:val="-8"/>
        </w:rPr>
        <w:t>3</w:t>
      </w:r>
    </w:p>
    <w:p w14:paraId="6A026F45"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7388B3" w14:textId="094BD1A6"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Al</w:t>
      </w:r>
      <w:r>
        <w:rPr>
          <w:rFonts w:ascii="Helvetica" w:hAnsi="Helvetica" w:cs="Helvetica"/>
          <w:position w:val="-8"/>
        </w:rPr>
        <w:t>2</w:t>
      </w:r>
      <w:r>
        <w:rPr>
          <w:rFonts w:ascii="Helvetica" w:hAnsi="Helvetica" w:cs="Helvetica"/>
        </w:rPr>
        <w:t>O</w:t>
      </w:r>
      <w:r>
        <w:rPr>
          <w:rFonts w:ascii="Helvetica" w:hAnsi="Helvetica" w:cs="Helvetica"/>
          <w:position w:val="-8"/>
        </w:rPr>
        <w:t>3</w:t>
      </w:r>
      <w:r w:rsidR="001C7552">
        <w:rPr>
          <w:rFonts w:ascii="Helvetica" w:hAnsi="Helvetica" w:cs="Helvetica"/>
          <w:position w:val="-8"/>
        </w:rPr>
        <w:tab/>
      </w:r>
      <w:r w:rsidR="001C7552">
        <w:rPr>
          <w:rFonts w:ascii="Helvetica" w:hAnsi="Helvetica" w:cs="Helvetica"/>
          <w:position w:val="-8"/>
        </w:rPr>
        <w:tab/>
      </w:r>
    </w:p>
    <w:p w14:paraId="3D5024AD"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9BDF2F" w14:textId="214794C3"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H</w:t>
      </w:r>
      <w:r>
        <w:rPr>
          <w:rFonts w:ascii="Helvetica" w:hAnsi="Helvetica" w:cs="Helvetica"/>
          <w:position w:val="-8"/>
        </w:rPr>
        <w:t>2</w:t>
      </w:r>
      <w:r>
        <w:rPr>
          <w:rFonts w:ascii="Helvetica" w:hAnsi="Helvetica" w:cs="Helvetica"/>
        </w:rPr>
        <w:t>SO</w:t>
      </w:r>
      <w:r>
        <w:rPr>
          <w:rFonts w:ascii="Helvetica" w:hAnsi="Helvetica" w:cs="Helvetica"/>
          <w:position w:val="-8"/>
        </w:rPr>
        <w:t>4</w:t>
      </w:r>
      <w:r w:rsidR="001C7552">
        <w:rPr>
          <w:rFonts w:ascii="Helvetica" w:hAnsi="Helvetica" w:cs="Helvetica"/>
          <w:position w:val="-8"/>
        </w:rPr>
        <w:tab/>
      </w:r>
      <w:r w:rsidR="001C7552">
        <w:rPr>
          <w:rFonts w:ascii="Helvetica" w:hAnsi="Helvetica" w:cs="Helvetica"/>
          <w:position w:val="-8"/>
        </w:rPr>
        <w:tab/>
        <w:t>**</w:t>
      </w:r>
    </w:p>
    <w:p w14:paraId="64CDDBD9"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8780280" w14:textId="5222D27B"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KNO</w:t>
      </w:r>
      <w:r>
        <w:rPr>
          <w:rFonts w:ascii="Helvetica" w:hAnsi="Helvetica" w:cs="Helvetica"/>
          <w:position w:val="-8"/>
        </w:rPr>
        <w:t>3</w:t>
      </w:r>
      <w:r w:rsidR="001C7552">
        <w:rPr>
          <w:rFonts w:ascii="Helvetica" w:hAnsi="Helvetica" w:cs="Helvetica"/>
          <w:position w:val="-8"/>
        </w:rPr>
        <w:tab/>
      </w:r>
      <w:r w:rsidR="001C7552">
        <w:rPr>
          <w:rFonts w:ascii="Helvetica" w:hAnsi="Helvetica" w:cs="Helvetica"/>
          <w:position w:val="-8"/>
        </w:rPr>
        <w:tab/>
        <w:t>**</w:t>
      </w:r>
    </w:p>
    <w:p w14:paraId="3F04CD34"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6412287"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spellStart"/>
      <w:r>
        <w:rPr>
          <w:rFonts w:ascii="Helvetica" w:hAnsi="Helvetica" w:cs="Helvetica"/>
        </w:rPr>
        <w:t>AlF</w:t>
      </w:r>
      <w:proofErr w:type="spellEnd"/>
      <w:r>
        <w:rPr>
          <w:rFonts w:ascii="Helvetica" w:hAnsi="Helvetica" w:cs="Helvetica"/>
          <w:position w:val="-8"/>
        </w:rPr>
        <w:t>3</w:t>
      </w:r>
    </w:p>
    <w:p w14:paraId="7BD65853"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9076CB3"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spellStart"/>
      <w:r>
        <w:rPr>
          <w:rFonts w:ascii="Helvetica" w:hAnsi="Helvetica" w:cs="Helvetica"/>
        </w:rPr>
        <w:t>CaCl</w:t>
      </w:r>
      <w:proofErr w:type="spellEnd"/>
      <w:r>
        <w:rPr>
          <w:rFonts w:ascii="Helvetica" w:hAnsi="Helvetica" w:cs="Helvetica"/>
          <w:position w:val="-8"/>
        </w:rPr>
        <w:t>2</w:t>
      </w:r>
    </w:p>
    <w:p w14:paraId="6DD1A24B" w14:textId="77777777" w:rsidR="00E23523" w:rsidRDefault="00E23523"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FD5E71" w14:textId="77777777" w:rsidR="00E23523" w:rsidRDefault="00E23523" w:rsidP="00E235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10. K</w:t>
      </w:r>
      <w:r>
        <w:rPr>
          <w:rFonts w:ascii="Helvetica" w:hAnsi="Helvetica" w:cs="Helvetica"/>
          <w:position w:val="-8"/>
        </w:rPr>
        <w:t>2</w:t>
      </w:r>
      <w:r>
        <w:rPr>
          <w:rFonts w:ascii="Helvetica" w:hAnsi="Helvetica" w:cs="Helvetica"/>
        </w:rPr>
        <w:t>O</w:t>
      </w:r>
    </w:p>
    <w:p w14:paraId="271CDEC8" w14:textId="77777777" w:rsidR="00E23523" w:rsidRDefault="00E23523" w:rsidP="00E235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99B6E4F" w14:textId="77777777" w:rsidR="00E23523" w:rsidRDefault="00E23523" w:rsidP="00E235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spellStart"/>
      <w:r>
        <w:rPr>
          <w:rFonts w:ascii="Helvetica" w:hAnsi="Helvetica" w:cs="Helvetica"/>
        </w:rPr>
        <w:t>AlCl</w:t>
      </w:r>
      <w:proofErr w:type="spellEnd"/>
      <w:r>
        <w:rPr>
          <w:rFonts w:ascii="Helvetica" w:hAnsi="Helvetica" w:cs="Helvetica"/>
          <w:position w:val="-8"/>
        </w:rPr>
        <w:t>3</w:t>
      </w:r>
    </w:p>
    <w:p w14:paraId="7AE38365" w14:textId="77777777" w:rsidR="00E23523" w:rsidRDefault="00E23523" w:rsidP="00E235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534AA76" w14:textId="77777777" w:rsidR="00E23523" w:rsidRDefault="00E23523" w:rsidP="00E235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12. Na</w:t>
      </w:r>
      <w:r>
        <w:rPr>
          <w:rFonts w:ascii="Helvetica" w:hAnsi="Helvetica" w:cs="Helvetica"/>
          <w:position w:val="-8"/>
        </w:rPr>
        <w:t>2</w:t>
      </w:r>
      <w:r>
        <w:rPr>
          <w:rFonts w:ascii="Helvetica" w:hAnsi="Helvetica" w:cs="Helvetica"/>
        </w:rPr>
        <w:t>O</w:t>
      </w:r>
    </w:p>
    <w:p w14:paraId="507C3294" w14:textId="77777777" w:rsidR="00E23523" w:rsidRDefault="00E23523" w:rsidP="00E235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7F6DEA" w14:textId="6C2A37D8" w:rsidR="00E23523" w:rsidRDefault="00E23523"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13. </w:t>
      </w:r>
      <w:proofErr w:type="spellStart"/>
      <w:r>
        <w:rPr>
          <w:rFonts w:ascii="Helvetica" w:hAnsi="Helvetica" w:cs="Helvetica"/>
        </w:rPr>
        <w:t>FeO</w:t>
      </w:r>
      <w:proofErr w:type="spellEnd"/>
    </w:p>
    <w:p w14:paraId="6815698E" w14:textId="77777777" w:rsidR="00E23523" w:rsidRDefault="00E23523"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D9EBD8F" w14:textId="77777777" w:rsidR="009B2B3E" w:rsidRDefault="009B2B3E"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DDAED58" w14:textId="77777777" w:rsidR="009B2B3E" w:rsidRDefault="009B2B3E"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2D00D02" w14:textId="77777777" w:rsidR="009B2B3E" w:rsidRDefault="009B2B3E"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28FB681" w14:textId="77777777" w:rsidR="009B2B3E" w:rsidRDefault="009B2B3E"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E595637" w14:textId="77777777" w:rsidR="009B2B3E" w:rsidRDefault="009B2B3E"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4D76A3" w14:textId="77777777" w:rsidR="009B2B3E" w:rsidRDefault="009B2B3E"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ACD3264" w14:textId="77777777" w:rsidR="009B2B3E" w:rsidRDefault="009B2B3E"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D1304D1" w14:textId="77777777" w:rsidR="009B2B3E" w:rsidRDefault="009B2B3E"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DAC7B47" w14:textId="77777777" w:rsidR="009B2B3E" w:rsidRDefault="009B2B3E"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915BA5" w14:textId="77777777" w:rsidR="004871EC" w:rsidRDefault="004871EC"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E1F54E"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Charges</w:t>
      </w:r>
    </w:p>
    <w:p w14:paraId="216AF308" w14:textId="3F75857C"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State the oxidation numbers of each ion that makes up each </w:t>
      </w:r>
      <w:r w:rsidRPr="00D3686F">
        <w:rPr>
          <w:rFonts w:ascii="Helvetica" w:hAnsi="Helvetica" w:cs="Helvetica"/>
          <w:b/>
        </w:rPr>
        <w:t>polyatomic ion.</w:t>
      </w:r>
      <w:r>
        <w:rPr>
          <w:rFonts w:ascii="Helvetica" w:hAnsi="Helvetica" w:cs="Helvetica"/>
        </w:rPr>
        <w:t xml:space="preserve">  Don’t forget the oxidation rules.</w:t>
      </w:r>
      <w:r w:rsidR="004871EC">
        <w:rPr>
          <w:rFonts w:ascii="Helvetica" w:hAnsi="Helvetica" w:cs="Helvetica"/>
        </w:rPr>
        <w:t xml:space="preserve"> These do NOT add up to zero!!!!</w:t>
      </w:r>
    </w:p>
    <w:p w14:paraId="00806533" w14:textId="2BF9910F"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CO</w:t>
      </w:r>
      <w:r>
        <w:rPr>
          <w:rFonts w:ascii="Helvetica" w:hAnsi="Helvetica" w:cs="Helvetica"/>
          <w:position w:val="-8"/>
        </w:rPr>
        <w:t>3</w:t>
      </w:r>
      <w:r>
        <w:rPr>
          <w:rFonts w:ascii="Helvetica" w:hAnsi="Helvetica" w:cs="Helvetica"/>
          <w:position w:val="8"/>
        </w:rPr>
        <w:t>-2</w:t>
      </w:r>
    </w:p>
    <w:p w14:paraId="7DE1BF90" w14:textId="36C100DA"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spellStart"/>
      <w:r>
        <w:rPr>
          <w:rFonts w:ascii="Helvetica" w:hAnsi="Helvetica" w:cs="Helvetica"/>
        </w:rPr>
        <w:t>ClO</w:t>
      </w:r>
      <w:proofErr w:type="spellEnd"/>
      <w:r>
        <w:rPr>
          <w:rFonts w:ascii="Helvetica" w:hAnsi="Helvetica" w:cs="Helvetica"/>
          <w:position w:val="-8"/>
        </w:rPr>
        <w:t>3</w:t>
      </w:r>
      <w:r>
        <w:rPr>
          <w:rFonts w:ascii="Helvetica" w:hAnsi="Helvetica" w:cs="Helvetica"/>
          <w:position w:val="8"/>
        </w:rPr>
        <w:t>-</w:t>
      </w:r>
    </w:p>
    <w:p w14:paraId="254A8436" w14:textId="77777777" w:rsidR="009B2B3E" w:rsidRDefault="009B2B3E"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9BC56C6" w14:textId="31AC4B23"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spellStart"/>
      <w:r>
        <w:rPr>
          <w:rFonts w:ascii="Helvetica" w:hAnsi="Helvetica" w:cs="Helvetica"/>
        </w:rPr>
        <w:t>CrO</w:t>
      </w:r>
      <w:proofErr w:type="spellEnd"/>
      <w:r>
        <w:rPr>
          <w:rFonts w:ascii="Helvetica" w:hAnsi="Helvetica" w:cs="Helvetica"/>
          <w:position w:val="-8"/>
        </w:rPr>
        <w:t>4</w:t>
      </w:r>
      <w:r>
        <w:rPr>
          <w:rFonts w:ascii="Helvetica" w:hAnsi="Helvetica" w:cs="Helvetica"/>
          <w:position w:val="8"/>
        </w:rPr>
        <w:t>-2</w:t>
      </w:r>
    </w:p>
    <w:p w14:paraId="2FBCE7AF" w14:textId="39CB5D40" w:rsidR="009B2B3E"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CN</w:t>
      </w:r>
      <w:r>
        <w:rPr>
          <w:rFonts w:ascii="Helvetica" w:hAnsi="Helvetica" w:cs="Helvetica"/>
          <w:position w:val="8"/>
        </w:rPr>
        <w:t>-</w:t>
      </w:r>
    </w:p>
    <w:p w14:paraId="215157C4"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Cr</w:t>
      </w:r>
      <w:r>
        <w:rPr>
          <w:rFonts w:ascii="Helvetica" w:hAnsi="Helvetica" w:cs="Helvetica"/>
          <w:position w:val="-8"/>
        </w:rPr>
        <w:t>2</w:t>
      </w:r>
      <w:r>
        <w:rPr>
          <w:rFonts w:ascii="Helvetica" w:hAnsi="Helvetica" w:cs="Helvetica"/>
        </w:rPr>
        <w:t>O</w:t>
      </w:r>
      <w:r>
        <w:rPr>
          <w:rFonts w:ascii="Helvetica" w:hAnsi="Helvetica" w:cs="Helvetica"/>
          <w:position w:val="-8"/>
        </w:rPr>
        <w:t>7</w:t>
      </w:r>
      <w:r>
        <w:rPr>
          <w:rFonts w:ascii="Helvetica" w:hAnsi="Helvetica" w:cs="Helvetica"/>
          <w:position w:val="8"/>
        </w:rPr>
        <w:t>-2</w:t>
      </w:r>
    </w:p>
    <w:p w14:paraId="48A0B313"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802B492"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HCO</w:t>
      </w:r>
      <w:r>
        <w:rPr>
          <w:rFonts w:ascii="Helvetica" w:hAnsi="Helvetica" w:cs="Helvetica"/>
          <w:position w:val="-8"/>
        </w:rPr>
        <w:t>3</w:t>
      </w:r>
      <w:r>
        <w:rPr>
          <w:rFonts w:ascii="Helvetica" w:hAnsi="Helvetica" w:cs="Helvetica"/>
          <w:position w:val="8"/>
        </w:rPr>
        <w:t>-</w:t>
      </w:r>
    </w:p>
    <w:p w14:paraId="7AD6289E"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E11E9A" w14:textId="77777777" w:rsidR="00D3686F" w:rsidRDefault="00D3686F" w:rsidP="00D368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HSO</w:t>
      </w:r>
      <w:r>
        <w:rPr>
          <w:rFonts w:ascii="Helvetica" w:hAnsi="Helvetica" w:cs="Helvetica"/>
          <w:position w:val="-8"/>
        </w:rPr>
        <w:t>4</w:t>
      </w:r>
      <w:r>
        <w:rPr>
          <w:rFonts w:ascii="Helvetica" w:hAnsi="Helvetica" w:cs="Helvetica"/>
          <w:position w:val="8"/>
        </w:rPr>
        <w:t>-</w:t>
      </w:r>
    </w:p>
    <w:p w14:paraId="4B5FAE52" w14:textId="77777777" w:rsidR="00012274" w:rsidRDefault="00012274"/>
    <w:p w14:paraId="70E7EEC9" w14:textId="77777777" w:rsidR="009B2B3E" w:rsidRDefault="009B2B3E" w:rsidP="009B2B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NO</w:t>
      </w:r>
      <w:r>
        <w:rPr>
          <w:rFonts w:ascii="Helvetica" w:hAnsi="Helvetica" w:cs="Helvetica"/>
          <w:position w:val="-8"/>
        </w:rPr>
        <w:t>3</w:t>
      </w:r>
      <w:r>
        <w:rPr>
          <w:rFonts w:ascii="Helvetica" w:hAnsi="Helvetica" w:cs="Helvetica"/>
          <w:position w:val="8"/>
        </w:rPr>
        <w:t>-</w:t>
      </w:r>
    </w:p>
    <w:p w14:paraId="0CC07E39" w14:textId="77777777" w:rsidR="009B2B3E" w:rsidRDefault="009B2B3E" w:rsidP="009B2B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B70515" w14:textId="77777777" w:rsidR="009B2B3E" w:rsidRDefault="009B2B3E" w:rsidP="009B2B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9.  NO</w:t>
      </w:r>
      <w:r>
        <w:rPr>
          <w:rFonts w:ascii="Helvetica" w:hAnsi="Helvetica" w:cs="Helvetica"/>
          <w:position w:val="-8"/>
        </w:rPr>
        <w:t>2</w:t>
      </w:r>
      <w:r>
        <w:rPr>
          <w:rFonts w:ascii="Helvetica" w:hAnsi="Helvetica" w:cs="Helvetica"/>
          <w:position w:val="8"/>
        </w:rPr>
        <w:t>-</w:t>
      </w:r>
    </w:p>
    <w:p w14:paraId="3B4ACF32" w14:textId="77777777" w:rsidR="009B2B3E" w:rsidRDefault="009B2B3E" w:rsidP="009B2B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FB7F77" w14:textId="77777777" w:rsidR="009B2B3E" w:rsidRDefault="009B2B3E" w:rsidP="009B2B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spellStart"/>
      <w:r>
        <w:rPr>
          <w:rFonts w:ascii="Helvetica" w:hAnsi="Helvetica" w:cs="Helvetica"/>
        </w:rPr>
        <w:t>MnO</w:t>
      </w:r>
      <w:proofErr w:type="spellEnd"/>
      <w:r>
        <w:rPr>
          <w:rFonts w:ascii="Helvetica" w:hAnsi="Helvetica" w:cs="Helvetica"/>
          <w:position w:val="-8"/>
        </w:rPr>
        <w:t>4</w:t>
      </w:r>
      <w:r>
        <w:rPr>
          <w:rFonts w:ascii="Helvetica" w:hAnsi="Helvetica" w:cs="Helvetica"/>
          <w:position w:val="8"/>
        </w:rPr>
        <w:t>-</w:t>
      </w:r>
    </w:p>
    <w:p w14:paraId="2E55CAF4" w14:textId="77777777" w:rsidR="009B2B3E" w:rsidRDefault="009B2B3E" w:rsidP="009B2B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C57BA80" w14:textId="77777777" w:rsidR="009B2B3E" w:rsidRDefault="009B2B3E" w:rsidP="009B2B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11. PO</w:t>
      </w:r>
      <w:r>
        <w:rPr>
          <w:rFonts w:ascii="Helvetica" w:hAnsi="Helvetica" w:cs="Helvetica"/>
          <w:position w:val="-8"/>
        </w:rPr>
        <w:t>4</w:t>
      </w:r>
      <w:r>
        <w:rPr>
          <w:rFonts w:ascii="Helvetica" w:hAnsi="Helvetica" w:cs="Helvetica"/>
          <w:position w:val="8"/>
        </w:rPr>
        <w:t>-3</w:t>
      </w:r>
    </w:p>
    <w:p w14:paraId="3C9A7B65" w14:textId="77777777" w:rsidR="009B2B3E" w:rsidRDefault="009B2B3E" w:rsidP="009B2B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17A2158" w14:textId="203EB0C9" w:rsidR="009B2B3E" w:rsidRDefault="009B2B3E" w:rsidP="009B2B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12. SO</w:t>
      </w:r>
      <w:r>
        <w:rPr>
          <w:rFonts w:ascii="Helvetica" w:hAnsi="Helvetica" w:cs="Helvetica"/>
          <w:position w:val="-8"/>
        </w:rPr>
        <w:t>4</w:t>
      </w:r>
      <w:r>
        <w:rPr>
          <w:rFonts w:ascii="Helvetica" w:hAnsi="Helvetica" w:cs="Helvetica"/>
          <w:position w:val="8"/>
        </w:rPr>
        <w:t>-2</w:t>
      </w:r>
    </w:p>
    <w:p w14:paraId="2010DBAC" w14:textId="77777777" w:rsidR="009B2B3E" w:rsidRDefault="009B2B3E" w:rsidP="009B2B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89DD55" w14:textId="3601575C" w:rsidR="009B2B3E" w:rsidRDefault="009B2B3E" w:rsidP="009B2B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13. SO</w:t>
      </w:r>
      <w:r>
        <w:rPr>
          <w:rFonts w:ascii="Helvetica" w:hAnsi="Helvetica" w:cs="Helvetica"/>
          <w:position w:val="-8"/>
        </w:rPr>
        <w:t>3</w:t>
      </w:r>
      <w:r>
        <w:rPr>
          <w:rFonts w:ascii="Helvetica" w:hAnsi="Helvetica" w:cs="Helvetica"/>
          <w:position w:val="8"/>
        </w:rPr>
        <w:t>-2</w:t>
      </w:r>
    </w:p>
    <w:p w14:paraId="41C8285B" w14:textId="77777777" w:rsidR="009B2B3E" w:rsidRDefault="009B2B3E" w:rsidP="009B2B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8C3972A" w14:textId="6C81266E" w:rsidR="009B2B3E" w:rsidRDefault="009B2B3E" w:rsidP="009B2B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14. OH</w:t>
      </w:r>
      <w:r>
        <w:rPr>
          <w:rFonts w:ascii="Helvetica" w:hAnsi="Helvetica" w:cs="Helvetica"/>
          <w:position w:val="8"/>
        </w:rPr>
        <w:t>-</w:t>
      </w:r>
    </w:p>
    <w:p w14:paraId="728AFF92" w14:textId="77777777" w:rsidR="009B2B3E" w:rsidRDefault="009B2B3E" w:rsidP="009B2B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15. BO</w:t>
      </w:r>
      <w:r>
        <w:rPr>
          <w:rFonts w:ascii="Helvetica" w:hAnsi="Helvetica" w:cs="Helvetica"/>
          <w:position w:val="-8"/>
        </w:rPr>
        <w:t>3</w:t>
      </w:r>
      <w:r>
        <w:rPr>
          <w:rFonts w:ascii="Helvetica" w:hAnsi="Helvetica" w:cs="Helvetica"/>
          <w:position w:val="8"/>
        </w:rPr>
        <w:t>-3</w:t>
      </w:r>
    </w:p>
    <w:p w14:paraId="597B71A8" w14:textId="77777777" w:rsidR="009B2B3E" w:rsidRDefault="009B2B3E" w:rsidP="009B2B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FC43057" w14:textId="77777777" w:rsidR="009B2B3E" w:rsidRDefault="009B2B3E" w:rsidP="009B2B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16. </w:t>
      </w:r>
      <w:proofErr w:type="gramStart"/>
      <w:r>
        <w:rPr>
          <w:rFonts w:ascii="Helvetica" w:hAnsi="Helvetica" w:cs="Helvetica"/>
        </w:rPr>
        <w:t>Fe(</w:t>
      </w:r>
      <w:proofErr w:type="gramEnd"/>
      <w:r>
        <w:rPr>
          <w:rFonts w:ascii="Helvetica" w:hAnsi="Helvetica" w:cs="Helvetica"/>
        </w:rPr>
        <w:t>CN)</w:t>
      </w:r>
      <w:r>
        <w:rPr>
          <w:rFonts w:ascii="Helvetica" w:hAnsi="Helvetica" w:cs="Helvetica"/>
          <w:position w:val="-8"/>
        </w:rPr>
        <w:t>6</w:t>
      </w:r>
      <w:r>
        <w:rPr>
          <w:rFonts w:ascii="Helvetica" w:hAnsi="Helvetica" w:cs="Helvetica"/>
          <w:position w:val="8"/>
        </w:rPr>
        <w:t>-3</w:t>
      </w:r>
    </w:p>
    <w:p w14:paraId="547F728A" w14:textId="77777777" w:rsidR="009B2B3E" w:rsidRDefault="009B2B3E" w:rsidP="009B2B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859F891" w14:textId="77777777" w:rsidR="009B2B3E" w:rsidRDefault="009B2B3E" w:rsidP="009B2B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17. </w:t>
      </w:r>
      <w:proofErr w:type="gramStart"/>
      <w:r>
        <w:rPr>
          <w:rFonts w:ascii="Helvetica" w:hAnsi="Helvetica" w:cs="Helvetica"/>
        </w:rPr>
        <w:t>Fe(</w:t>
      </w:r>
      <w:proofErr w:type="gramEnd"/>
      <w:r>
        <w:rPr>
          <w:rFonts w:ascii="Helvetica" w:hAnsi="Helvetica" w:cs="Helvetica"/>
        </w:rPr>
        <w:t>CN)</w:t>
      </w:r>
      <w:r>
        <w:rPr>
          <w:rFonts w:ascii="Helvetica" w:hAnsi="Helvetica" w:cs="Helvetica"/>
          <w:position w:val="-8"/>
        </w:rPr>
        <w:t>6</w:t>
      </w:r>
      <w:r>
        <w:rPr>
          <w:rFonts w:ascii="Helvetica" w:hAnsi="Helvetica" w:cs="Helvetica"/>
          <w:position w:val="8"/>
        </w:rPr>
        <w:t>-4</w:t>
      </w:r>
    </w:p>
    <w:p w14:paraId="6EA1A3BF" w14:textId="77777777" w:rsidR="009B2B3E" w:rsidRDefault="009B2B3E" w:rsidP="009B2B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700F61" w14:textId="36BEDD5D" w:rsidR="009B2B3E" w:rsidRDefault="009B2B3E" w:rsidP="009B2B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18. HPO</w:t>
      </w:r>
      <w:r>
        <w:rPr>
          <w:rFonts w:ascii="Helvetica" w:hAnsi="Helvetica" w:cs="Helvetica"/>
          <w:position w:val="-8"/>
        </w:rPr>
        <w:t>4</w:t>
      </w:r>
      <w:r>
        <w:rPr>
          <w:rFonts w:ascii="Helvetica" w:hAnsi="Helvetica" w:cs="Helvetica"/>
          <w:position w:val="8"/>
        </w:rPr>
        <w:t>-2</w:t>
      </w:r>
    </w:p>
    <w:p w14:paraId="41D924CF" w14:textId="77777777" w:rsidR="00D115AB" w:rsidRDefault="009B2B3E" w:rsidP="00D11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19. NH</w:t>
      </w:r>
      <w:r>
        <w:rPr>
          <w:rFonts w:ascii="Helvetica" w:hAnsi="Helvetica" w:cs="Helvetica"/>
          <w:position w:val="-8"/>
        </w:rPr>
        <w:t>4</w:t>
      </w:r>
      <w:r>
        <w:rPr>
          <w:rFonts w:ascii="Helvetica" w:hAnsi="Helvetica" w:cs="Helvetica"/>
          <w:position w:val="8"/>
        </w:rPr>
        <w:t>+</w:t>
      </w:r>
    </w:p>
    <w:p w14:paraId="5D154DB3" w14:textId="1A8EB6E6" w:rsidR="00D115AB" w:rsidRDefault="00D115AB" w:rsidP="00D11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Write the correct formula for the following binary </w:t>
      </w:r>
      <w:r w:rsidRPr="004871EC">
        <w:rPr>
          <w:rFonts w:ascii="Helvetica" w:hAnsi="Helvetica" w:cs="Helvetica"/>
          <w:b/>
        </w:rPr>
        <w:t>compounds</w:t>
      </w:r>
      <w:r>
        <w:rPr>
          <w:rFonts w:ascii="Helvetica" w:hAnsi="Helvetica" w:cs="Helvetica"/>
        </w:rPr>
        <w:t xml:space="preserve">. </w:t>
      </w:r>
      <w:r w:rsidR="004871EC">
        <w:rPr>
          <w:rFonts w:ascii="Helvetica" w:hAnsi="Helvetica" w:cs="Helvetica"/>
        </w:rPr>
        <w:t>They add up to zero.</w:t>
      </w:r>
    </w:p>
    <w:p w14:paraId="1FBA7B6D" w14:textId="5C169C9C" w:rsidR="00D115AB" w:rsidRDefault="00D115AB" w:rsidP="00D11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Ba +2    </w:t>
      </w:r>
      <w:proofErr w:type="gramStart"/>
      <w:r>
        <w:rPr>
          <w:rFonts w:ascii="Helvetica" w:hAnsi="Helvetica" w:cs="Helvetica"/>
        </w:rPr>
        <w:t>+   S</w:t>
      </w:r>
      <w:proofErr w:type="gramEnd"/>
      <w:r>
        <w:rPr>
          <w:rFonts w:ascii="Helvetica" w:hAnsi="Helvetica" w:cs="Helvetica"/>
        </w:rPr>
        <w:t xml:space="preserve"> – 2   </w:t>
      </w:r>
      <w:r w:rsidR="0042568A">
        <w:rPr>
          <w:rFonts w:ascii="Helvetica" w:hAnsi="Helvetica" w:cs="Helvetica"/>
        </w:rPr>
        <w:t>_______________</w:t>
      </w:r>
    </w:p>
    <w:p w14:paraId="1960693F" w14:textId="77777777" w:rsidR="0042568A" w:rsidRDefault="0042568A" w:rsidP="00D11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FB7725" w14:textId="1180E867" w:rsidR="0042568A" w:rsidRDefault="0042568A" w:rsidP="00D11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Na + 1  </w:t>
      </w:r>
      <w:proofErr w:type="gramStart"/>
      <w:r>
        <w:rPr>
          <w:rFonts w:ascii="Helvetica" w:hAnsi="Helvetica" w:cs="Helvetica"/>
        </w:rPr>
        <w:t>+  O</w:t>
      </w:r>
      <w:proofErr w:type="gramEnd"/>
      <w:r>
        <w:rPr>
          <w:rFonts w:ascii="Helvetica" w:hAnsi="Helvetica" w:cs="Helvetica"/>
        </w:rPr>
        <w:t xml:space="preserve"> – 2 _________________</w:t>
      </w:r>
    </w:p>
    <w:p w14:paraId="22B267B6" w14:textId="77777777" w:rsidR="0042568A" w:rsidRDefault="0042568A" w:rsidP="00D11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1417215" w14:textId="5BFCC0E2" w:rsidR="0042568A" w:rsidRDefault="0042568A" w:rsidP="00D11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Al + 3  </w:t>
      </w:r>
      <w:proofErr w:type="gramStart"/>
      <w:r>
        <w:rPr>
          <w:rFonts w:ascii="Helvetica" w:hAnsi="Helvetica" w:cs="Helvetica"/>
        </w:rPr>
        <w:t>+  Br</w:t>
      </w:r>
      <w:proofErr w:type="gramEnd"/>
      <w:r>
        <w:rPr>
          <w:rFonts w:ascii="Helvetica" w:hAnsi="Helvetica" w:cs="Helvetica"/>
        </w:rPr>
        <w:t xml:space="preserve"> – 1 _________________</w:t>
      </w:r>
    </w:p>
    <w:p w14:paraId="6E480535" w14:textId="77777777" w:rsidR="0042568A" w:rsidRDefault="0042568A" w:rsidP="00D11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A80770C" w14:textId="2EAC2201" w:rsidR="0042568A" w:rsidRDefault="0042568A" w:rsidP="00D11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K + 1  </w:t>
      </w:r>
      <w:proofErr w:type="gramStart"/>
      <w:r>
        <w:rPr>
          <w:rFonts w:ascii="Helvetica" w:hAnsi="Helvetica" w:cs="Helvetica"/>
        </w:rPr>
        <w:t xml:space="preserve">+  </w:t>
      </w:r>
      <w:proofErr w:type="spellStart"/>
      <w:r>
        <w:rPr>
          <w:rFonts w:ascii="Helvetica" w:hAnsi="Helvetica" w:cs="Helvetica"/>
        </w:rPr>
        <w:t>Cl</w:t>
      </w:r>
      <w:proofErr w:type="spellEnd"/>
      <w:proofErr w:type="gramEnd"/>
      <w:r>
        <w:rPr>
          <w:rFonts w:ascii="Helvetica" w:hAnsi="Helvetica" w:cs="Helvetica"/>
        </w:rPr>
        <w:t xml:space="preserve"> – 1 __________________</w:t>
      </w:r>
    </w:p>
    <w:p w14:paraId="2290F8F9" w14:textId="77777777" w:rsidR="0042568A" w:rsidRDefault="0042568A" w:rsidP="00D11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A14706" w14:textId="685908EE" w:rsidR="0042568A" w:rsidRDefault="0042568A" w:rsidP="00D11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spellStart"/>
      <w:r>
        <w:rPr>
          <w:rFonts w:ascii="Helvetica" w:hAnsi="Helvetica" w:cs="Helvetica"/>
        </w:rPr>
        <w:t>Sn</w:t>
      </w:r>
      <w:proofErr w:type="spellEnd"/>
      <w:r>
        <w:rPr>
          <w:rFonts w:ascii="Helvetica" w:hAnsi="Helvetica" w:cs="Helvetica"/>
        </w:rPr>
        <w:t xml:space="preserve"> + 4  </w:t>
      </w:r>
      <w:proofErr w:type="gramStart"/>
      <w:r>
        <w:rPr>
          <w:rFonts w:ascii="Helvetica" w:hAnsi="Helvetica" w:cs="Helvetica"/>
        </w:rPr>
        <w:t>+  S</w:t>
      </w:r>
      <w:proofErr w:type="gramEnd"/>
      <w:r>
        <w:rPr>
          <w:rFonts w:ascii="Helvetica" w:hAnsi="Helvetica" w:cs="Helvetica"/>
        </w:rPr>
        <w:t xml:space="preserve"> – 2 __________________</w:t>
      </w:r>
    </w:p>
    <w:p w14:paraId="0B0560A3" w14:textId="77777777" w:rsidR="0042568A" w:rsidRDefault="0042568A" w:rsidP="00D11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B889BF" w14:textId="77F37A85" w:rsidR="0042568A" w:rsidRDefault="0042568A" w:rsidP="00D11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spellStart"/>
      <w:r>
        <w:rPr>
          <w:rFonts w:ascii="Helvetica" w:hAnsi="Helvetica" w:cs="Helvetica"/>
        </w:rPr>
        <w:t>Sn</w:t>
      </w:r>
      <w:proofErr w:type="spellEnd"/>
      <w:r>
        <w:rPr>
          <w:rFonts w:ascii="Helvetica" w:hAnsi="Helvetica" w:cs="Helvetica"/>
        </w:rPr>
        <w:t xml:space="preserve"> + 4  </w:t>
      </w:r>
      <w:proofErr w:type="gramStart"/>
      <w:r>
        <w:rPr>
          <w:rFonts w:ascii="Helvetica" w:hAnsi="Helvetica" w:cs="Helvetica"/>
        </w:rPr>
        <w:t>+  P</w:t>
      </w:r>
      <w:proofErr w:type="gramEnd"/>
      <w:r>
        <w:rPr>
          <w:rFonts w:ascii="Helvetica" w:hAnsi="Helvetica" w:cs="Helvetica"/>
        </w:rPr>
        <w:t xml:space="preserve"> – 3 __________________</w:t>
      </w:r>
    </w:p>
    <w:p w14:paraId="59825493" w14:textId="77777777" w:rsidR="0042568A" w:rsidRDefault="0042568A" w:rsidP="00D11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2B03654" w14:textId="099CA83B" w:rsidR="0042568A" w:rsidRDefault="0042568A" w:rsidP="00D11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Al + 3  </w:t>
      </w:r>
      <w:proofErr w:type="gramStart"/>
      <w:r>
        <w:rPr>
          <w:rFonts w:ascii="Helvetica" w:hAnsi="Helvetica" w:cs="Helvetica"/>
        </w:rPr>
        <w:t>+  F</w:t>
      </w:r>
      <w:proofErr w:type="gramEnd"/>
      <w:r>
        <w:rPr>
          <w:rFonts w:ascii="Helvetica" w:hAnsi="Helvetica" w:cs="Helvetica"/>
        </w:rPr>
        <w:t xml:space="preserve"> – 1 ___________________</w:t>
      </w:r>
    </w:p>
    <w:p w14:paraId="5528644C" w14:textId="77777777" w:rsidR="0042568A" w:rsidRDefault="0042568A" w:rsidP="00D11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9EE9322" w14:textId="2FADDB6F" w:rsidR="0042568A" w:rsidRDefault="0042568A" w:rsidP="00D11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Fe + 3  </w:t>
      </w:r>
      <w:proofErr w:type="gramStart"/>
      <w:r>
        <w:rPr>
          <w:rFonts w:ascii="Helvetica" w:hAnsi="Helvetica" w:cs="Helvetica"/>
        </w:rPr>
        <w:t>+  F</w:t>
      </w:r>
      <w:proofErr w:type="gramEnd"/>
      <w:r>
        <w:rPr>
          <w:rFonts w:ascii="Helvetica" w:hAnsi="Helvetica" w:cs="Helvetica"/>
        </w:rPr>
        <w:t xml:space="preserve"> – 1 __________________</w:t>
      </w:r>
    </w:p>
    <w:p w14:paraId="46B88407" w14:textId="77777777" w:rsidR="0042568A" w:rsidRDefault="0042568A" w:rsidP="00D11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C7F177" w14:textId="5F014A31" w:rsidR="0042568A" w:rsidRDefault="0042568A" w:rsidP="00D11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Zn + 2  </w:t>
      </w:r>
      <w:proofErr w:type="gramStart"/>
      <w:r>
        <w:rPr>
          <w:rFonts w:ascii="Helvetica" w:hAnsi="Helvetica" w:cs="Helvetica"/>
        </w:rPr>
        <w:t>+  C</w:t>
      </w:r>
      <w:proofErr w:type="gramEnd"/>
      <w:r>
        <w:rPr>
          <w:rFonts w:ascii="Helvetica" w:hAnsi="Helvetica" w:cs="Helvetica"/>
        </w:rPr>
        <w:t xml:space="preserve"> – 4 __________________</w:t>
      </w:r>
    </w:p>
    <w:p w14:paraId="73E2CDE2" w14:textId="77777777" w:rsidR="0042568A" w:rsidRDefault="0042568A" w:rsidP="00D11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4463369" w14:textId="742F2599" w:rsidR="0042568A" w:rsidRDefault="0042568A" w:rsidP="00D11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Cu + 2  </w:t>
      </w:r>
      <w:proofErr w:type="gramStart"/>
      <w:r>
        <w:rPr>
          <w:rFonts w:ascii="Helvetica" w:hAnsi="Helvetica" w:cs="Helvetica"/>
        </w:rPr>
        <w:t>+  N</w:t>
      </w:r>
      <w:proofErr w:type="gramEnd"/>
      <w:r>
        <w:rPr>
          <w:rFonts w:ascii="Helvetica" w:hAnsi="Helvetica" w:cs="Helvetica"/>
        </w:rPr>
        <w:t xml:space="preserve"> – 3 __________________</w:t>
      </w:r>
    </w:p>
    <w:p w14:paraId="1FC6BB98" w14:textId="77777777" w:rsidR="00D115AB" w:rsidRDefault="00D115AB" w:rsidP="00D11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9A6932A" w14:textId="448C99D0" w:rsidR="006735C4" w:rsidRDefault="0042568A" w:rsidP="001C3CB6">
      <w:pPr>
        <w:rPr>
          <w:rFonts w:ascii="Helvetica" w:hAnsi="Helvetica"/>
        </w:rPr>
      </w:pPr>
      <w:r>
        <w:rPr>
          <w:rFonts w:ascii="Helvetica" w:hAnsi="Helvetica"/>
        </w:rPr>
        <w:t>Write the correct formula for the following binary compounds using the periodic table to find their charge.</w:t>
      </w:r>
    </w:p>
    <w:p w14:paraId="37707169" w14:textId="77777777" w:rsidR="0071517C" w:rsidRDefault="0071517C" w:rsidP="001C3CB6">
      <w:pPr>
        <w:rPr>
          <w:rFonts w:ascii="Helvetica" w:hAnsi="Helvetica"/>
        </w:rPr>
      </w:pPr>
    </w:p>
    <w:p w14:paraId="6FBB963E" w14:textId="62BD3F52" w:rsidR="0071517C" w:rsidRDefault="0071517C" w:rsidP="001C3CB6">
      <w:pPr>
        <w:rPr>
          <w:rFonts w:ascii="Helvetica" w:hAnsi="Helvetica"/>
        </w:rPr>
      </w:pPr>
      <w:r>
        <w:rPr>
          <w:rFonts w:ascii="Helvetica" w:hAnsi="Helvetica"/>
        </w:rPr>
        <w:t xml:space="preserve">1. </w:t>
      </w:r>
      <w:proofErr w:type="gramStart"/>
      <w:r>
        <w:rPr>
          <w:rFonts w:ascii="Helvetica" w:hAnsi="Helvetica"/>
        </w:rPr>
        <w:t>sodium</w:t>
      </w:r>
      <w:proofErr w:type="gramEnd"/>
      <w:r>
        <w:rPr>
          <w:rFonts w:ascii="Helvetica" w:hAnsi="Helvetica"/>
        </w:rPr>
        <w:t xml:space="preserve">  +  chloride_____________________</w:t>
      </w:r>
    </w:p>
    <w:p w14:paraId="0A7FC535" w14:textId="77777777" w:rsidR="0071517C" w:rsidRDefault="0071517C" w:rsidP="001C3CB6">
      <w:pPr>
        <w:rPr>
          <w:rFonts w:ascii="Helvetica" w:hAnsi="Helvetica"/>
        </w:rPr>
      </w:pPr>
    </w:p>
    <w:p w14:paraId="1133080E" w14:textId="49227A35" w:rsidR="0071517C" w:rsidRDefault="0071517C" w:rsidP="001C3CB6">
      <w:pPr>
        <w:rPr>
          <w:rFonts w:ascii="Helvetica" w:hAnsi="Helvetica"/>
        </w:rPr>
      </w:pPr>
      <w:r>
        <w:rPr>
          <w:rFonts w:ascii="Helvetica" w:hAnsi="Helvetica"/>
        </w:rPr>
        <w:t xml:space="preserve">2. </w:t>
      </w:r>
      <w:proofErr w:type="gramStart"/>
      <w:r>
        <w:rPr>
          <w:rFonts w:ascii="Helvetica" w:hAnsi="Helvetica"/>
        </w:rPr>
        <w:t>calcium</w:t>
      </w:r>
      <w:proofErr w:type="gramEnd"/>
      <w:r>
        <w:rPr>
          <w:rFonts w:ascii="Helvetica" w:hAnsi="Helvetica"/>
        </w:rPr>
        <w:t xml:space="preserve">  +  oxide_______________________</w:t>
      </w:r>
    </w:p>
    <w:p w14:paraId="6DC8BDB3" w14:textId="77777777" w:rsidR="0071517C" w:rsidRDefault="0071517C" w:rsidP="001C3CB6">
      <w:pPr>
        <w:rPr>
          <w:rFonts w:ascii="Helvetica" w:hAnsi="Helvetica"/>
        </w:rPr>
      </w:pPr>
    </w:p>
    <w:p w14:paraId="4AB71899" w14:textId="047C4B48" w:rsidR="0071517C" w:rsidRDefault="0071517C" w:rsidP="001C3CB6">
      <w:pPr>
        <w:rPr>
          <w:rFonts w:ascii="Helvetica" w:hAnsi="Helvetica"/>
        </w:rPr>
      </w:pPr>
      <w:r>
        <w:rPr>
          <w:rFonts w:ascii="Helvetica" w:hAnsi="Helvetica"/>
        </w:rPr>
        <w:t xml:space="preserve">3. </w:t>
      </w:r>
      <w:proofErr w:type="gramStart"/>
      <w:r>
        <w:rPr>
          <w:rFonts w:ascii="Helvetica" w:hAnsi="Helvetica"/>
        </w:rPr>
        <w:t>barium</w:t>
      </w:r>
      <w:proofErr w:type="gramEnd"/>
      <w:r>
        <w:rPr>
          <w:rFonts w:ascii="Helvetica" w:hAnsi="Helvetica"/>
        </w:rPr>
        <w:t xml:space="preserve">  +  nitride_______________________</w:t>
      </w:r>
    </w:p>
    <w:p w14:paraId="6D377B26" w14:textId="77777777" w:rsidR="0071517C" w:rsidRDefault="0071517C" w:rsidP="001C3CB6">
      <w:pPr>
        <w:rPr>
          <w:rFonts w:ascii="Helvetica" w:hAnsi="Helvetica"/>
        </w:rPr>
      </w:pPr>
    </w:p>
    <w:p w14:paraId="2F60C0FB" w14:textId="56DE3FBA" w:rsidR="0071517C" w:rsidRDefault="0071517C" w:rsidP="001C3CB6">
      <w:pPr>
        <w:rPr>
          <w:rFonts w:ascii="Helvetica" w:hAnsi="Helvetica"/>
        </w:rPr>
      </w:pPr>
      <w:r>
        <w:rPr>
          <w:rFonts w:ascii="Helvetica" w:hAnsi="Helvetica"/>
        </w:rPr>
        <w:t xml:space="preserve">4. </w:t>
      </w:r>
      <w:proofErr w:type="gramStart"/>
      <w:r>
        <w:rPr>
          <w:rFonts w:ascii="Helvetica" w:hAnsi="Helvetica"/>
        </w:rPr>
        <w:t>lithium</w:t>
      </w:r>
      <w:proofErr w:type="gramEnd"/>
      <w:r>
        <w:rPr>
          <w:rFonts w:ascii="Helvetica" w:hAnsi="Helvetica"/>
        </w:rPr>
        <w:t xml:space="preserve">  +  carbide______________________</w:t>
      </w:r>
    </w:p>
    <w:p w14:paraId="2DD81D06" w14:textId="77777777" w:rsidR="0071517C" w:rsidRDefault="0071517C" w:rsidP="001C3CB6">
      <w:pPr>
        <w:rPr>
          <w:rFonts w:ascii="Helvetica" w:hAnsi="Helvetica"/>
        </w:rPr>
      </w:pPr>
    </w:p>
    <w:p w14:paraId="273FA687" w14:textId="03B8B78F" w:rsidR="0071517C" w:rsidRDefault="0071517C" w:rsidP="001C3CB6">
      <w:pPr>
        <w:rPr>
          <w:rFonts w:ascii="Helvetica" w:hAnsi="Helvetica"/>
        </w:rPr>
      </w:pPr>
      <w:r>
        <w:rPr>
          <w:rFonts w:ascii="Helvetica" w:hAnsi="Helvetica"/>
        </w:rPr>
        <w:t xml:space="preserve">5. </w:t>
      </w:r>
      <w:proofErr w:type="gramStart"/>
      <w:r>
        <w:rPr>
          <w:rFonts w:ascii="Helvetica" w:hAnsi="Helvetica"/>
        </w:rPr>
        <w:t>aluminum</w:t>
      </w:r>
      <w:proofErr w:type="gramEnd"/>
      <w:r>
        <w:rPr>
          <w:rFonts w:ascii="Helvetica" w:hAnsi="Helvetica"/>
        </w:rPr>
        <w:t xml:space="preserve">  +  iodide_____________________</w:t>
      </w:r>
    </w:p>
    <w:p w14:paraId="4FE4485B" w14:textId="77777777" w:rsidR="0071517C" w:rsidRDefault="0071517C" w:rsidP="001C3CB6">
      <w:pPr>
        <w:rPr>
          <w:rFonts w:ascii="Helvetica" w:hAnsi="Helvetica"/>
        </w:rPr>
      </w:pPr>
    </w:p>
    <w:p w14:paraId="60669D06" w14:textId="10682696" w:rsidR="0071517C" w:rsidRDefault="0071517C" w:rsidP="001C3CB6">
      <w:pPr>
        <w:rPr>
          <w:rFonts w:ascii="Helvetica" w:hAnsi="Helvetica"/>
        </w:rPr>
      </w:pPr>
      <w:r>
        <w:rPr>
          <w:rFonts w:ascii="Helvetica" w:hAnsi="Helvetica"/>
        </w:rPr>
        <w:t xml:space="preserve">6. </w:t>
      </w:r>
      <w:proofErr w:type="gramStart"/>
      <w:r>
        <w:rPr>
          <w:rFonts w:ascii="Helvetica" w:hAnsi="Helvetica"/>
        </w:rPr>
        <w:t>strontium</w:t>
      </w:r>
      <w:proofErr w:type="gramEnd"/>
      <w:r>
        <w:rPr>
          <w:rFonts w:ascii="Helvetica" w:hAnsi="Helvetica"/>
        </w:rPr>
        <w:t xml:space="preserve">  +  fluoride_____________________</w:t>
      </w:r>
    </w:p>
    <w:p w14:paraId="5BA2D23C" w14:textId="77777777" w:rsidR="0071517C" w:rsidRDefault="0071517C" w:rsidP="001C3CB6">
      <w:pPr>
        <w:rPr>
          <w:rFonts w:ascii="Helvetica" w:hAnsi="Helvetica"/>
        </w:rPr>
      </w:pPr>
    </w:p>
    <w:p w14:paraId="069CF35B" w14:textId="3982E92B" w:rsidR="0071517C" w:rsidRDefault="0071517C" w:rsidP="001C3CB6">
      <w:pPr>
        <w:rPr>
          <w:rFonts w:ascii="Helvetica" w:hAnsi="Helvetica"/>
        </w:rPr>
      </w:pPr>
      <w:r>
        <w:rPr>
          <w:rFonts w:ascii="Helvetica" w:hAnsi="Helvetica"/>
        </w:rPr>
        <w:t xml:space="preserve">7. </w:t>
      </w:r>
      <w:proofErr w:type="gramStart"/>
      <w:r>
        <w:rPr>
          <w:rFonts w:ascii="Helvetica" w:hAnsi="Helvetica"/>
        </w:rPr>
        <w:t>beryllium</w:t>
      </w:r>
      <w:proofErr w:type="gramEnd"/>
      <w:r>
        <w:rPr>
          <w:rFonts w:ascii="Helvetica" w:hAnsi="Helvetica"/>
        </w:rPr>
        <w:t xml:space="preserve">  +  sulfide______________________</w:t>
      </w:r>
    </w:p>
    <w:p w14:paraId="4E3099A3" w14:textId="77777777" w:rsidR="0071517C" w:rsidRDefault="0071517C" w:rsidP="001C3CB6">
      <w:pPr>
        <w:rPr>
          <w:rFonts w:ascii="Helvetica" w:hAnsi="Helvetica"/>
        </w:rPr>
      </w:pPr>
    </w:p>
    <w:p w14:paraId="6E37E020" w14:textId="7A5B4B5B" w:rsidR="0071517C" w:rsidRDefault="0071517C" w:rsidP="001C3CB6">
      <w:pPr>
        <w:rPr>
          <w:rFonts w:ascii="Helvetica" w:hAnsi="Helvetica"/>
        </w:rPr>
      </w:pPr>
      <w:r>
        <w:rPr>
          <w:rFonts w:ascii="Helvetica" w:hAnsi="Helvetica"/>
        </w:rPr>
        <w:t xml:space="preserve">8. </w:t>
      </w:r>
      <w:proofErr w:type="gramStart"/>
      <w:r>
        <w:rPr>
          <w:rFonts w:ascii="Helvetica" w:hAnsi="Helvetica"/>
        </w:rPr>
        <w:t>magnesium</w:t>
      </w:r>
      <w:proofErr w:type="gramEnd"/>
      <w:r>
        <w:rPr>
          <w:rFonts w:ascii="Helvetica" w:hAnsi="Helvetica"/>
        </w:rPr>
        <w:t xml:space="preserve">  +  phosphide___________________</w:t>
      </w:r>
    </w:p>
    <w:p w14:paraId="709E0CBB" w14:textId="77777777" w:rsidR="0071517C" w:rsidRDefault="0071517C" w:rsidP="001C3CB6">
      <w:pPr>
        <w:rPr>
          <w:rFonts w:ascii="Helvetica" w:hAnsi="Helvetica"/>
        </w:rPr>
      </w:pPr>
    </w:p>
    <w:p w14:paraId="1B66D1C7" w14:textId="29248A68" w:rsidR="0071517C" w:rsidRDefault="0071517C" w:rsidP="001C3CB6">
      <w:pPr>
        <w:rPr>
          <w:rFonts w:ascii="Helvetica" w:hAnsi="Helvetica"/>
        </w:rPr>
      </w:pPr>
      <w:r>
        <w:rPr>
          <w:rFonts w:ascii="Helvetica" w:hAnsi="Helvetica"/>
        </w:rPr>
        <w:t xml:space="preserve">9. </w:t>
      </w:r>
      <w:proofErr w:type="gramStart"/>
      <w:r>
        <w:rPr>
          <w:rFonts w:ascii="Helvetica" w:hAnsi="Helvetica"/>
        </w:rPr>
        <w:t>hydrogen</w:t>
      </w:r>
      <w:proofErr w:type="gramEnd"/>
      <w:r>
        <w:rPr>
          <w:rFonts w:ascii="Helvetica" w:hAnsi="Helvetica"/>
        </w:rPr>
        <w:t xml:space="preserve">  +  oxide_______________________</w:t>
      </w:r>
    </w:p>
    <w:p w14:paraId="528A928A" w14:textId="77777777" w:rsidR="0071517C" w:rsidRDefault="0071517C" w:rsidP="001C3CB6">
      <w:pPr>
        <w:rPr>
          <w:rFonts w:ascii="Helvetica" w:hAnsi="Helvetica"/>
        </w:rPr>
      </w:pPr>
    </w:p>
    <w:p w14:paraId="79DE7C30" w14:textId="1A2CC9F7" w:rsidR="0071517C" w:rsidRDefault="0071517C" w:rsidP="001C3CB6">
      <w:pPr>
        <w:rPr>
          <w:rFonts w:ascii="Helvetica" w:hAnsi="Helvetica"/>
        </w:rPr>
      </w:pPr>
      <w:r>
        <w:rPr>
          <w:rFonts w:ascii="Helvetica" w:hAnsi="Helvetica"/>
        </w:rPr>
        <w:t xml:space="preserve">10. </w:t>
      </w:r>
      <w:proofErr w:type="gramStart"/>
      <w:r>
        <w:rPr>
          <w:rFonts w:ascii="Helvetica" w:hAnsi="Helvetica"/>
        </w:rPr>
        <w:t>carbon</w:t>
      </w:r>
      <w:proofErr w:type="gramEnd"/>
      <w:r w:rsidR="000D6414">
        <w:rPr>
          <w:rFonts w:ascii="Helvetica" w:hAnsi="Helvetica"/>
        </w:rPr>
        <w:t xml:space="preserve">  +  chloride_______________________</w:t>
      </w:r>
    </w:p>
    <w:p w14:paraId="2F4F8EFA" w14:textId="77777777" w:rsidR="000D6414" w:rsidRDefault="000D6414" w:rsidP="001C3CB6">
      <w:pPr>
        <w:rPr>
          <w:rFonts w:ascii="Helvetica" w:hAnsi="Helvetica"/>
        </w:rPr>
      </w:pPr>
    </w:p>
    <w:p w14:paraId="434CC499" w14:textId="01A6CD7D" w:rsidR="000D6414" w:rsidRDefault="000D6414" w:rsidP="001C3CB6">
      <w:pPr>
        <w:rPr>
          <w:rFonts w:ascii="Helvetica" w:hAnsi="Helvetica"/>
        </w:rPr>
      </w:pPr>
      <w:r>
        <w:rPr>
          <w:rFonts w:ascii="Helvetica" w:hAnsi="Helvetica"/>
        </w:rPr>
        <w:t>Let’s try some more:</w:t>
      </w:r>
    </w:p>
    <w:p w14:paraId="7134622A" w14:textId="77777777" w:rsidR="000D6414" w:rsidRDefault="000D6414" w:rsidP="001C3CB6">
      <w:pPr>
        <w:rPr>
          <w:rFonts w:ascii="Helvetica" w:hAnsi="Helvetica"/>
        </w:rPr>
      </w:pPr>
    </w:p>
    <w:p w14:paraId="7725DAFF" w14:textId="79720C07" w:rsidR="000D6414" w:rsidRDefault="000D6414" w:rsidP="001C3CB6">
      <w:pPr>
        <w:rPr>
          <w:rFonts w:ascii="Helvetica" w:hAnsi="Helvetica"/>
        </w:rPr>
      </w:pPr>
      <w:r>
        <w:rPr>
          <w:rFonts w:ascii="Helvetica" w:hAnsi="Helvetica"/>
        </w:rPr>
        <w:t xml:space="preserve">1. </w:t>
      </w:r>
      <w:proofErr w:type="gramStart"/>
      <w:r>
        <w:rPr>
          <w:rFonts w:ascii="Helvetica" w:hAnsi="Helvetica"/>
        </w:rPr>
        <w:t>magnesium</w:t>
      </w:r>
      <w:proofErr w:type="gramEnd"/>
      <w:r>
        <w:rPr>
          <w:rFonts w:ascii="Helvetica" w:hAnsi="Helvetica"/>
        </w:rPr>
        <w:t xml:space="preserve">  +  nitride______________________</w:t>
      </w:r>
    </w:p>
    <w:p w14:paraId="024F5763" w14:textId="77777777" w:rsidR="000D6414" w:rsidRDefault="000D6414" w:rsidP="001C3CB6">
      <w:pPr>
        <w:rPr>
          <w:rFonts w:ascii="Helvetica" w:hAnsi="Helvetica"/>
        </w:rPr>
      </w:pPr>
    </w:p>
    <w:p w14:paraId="55A1E43E" w14:textId="2744562A" w:rsidR="000D6414" w:rsidRDefault="000D6414" w:rsidP="001C3CB6">
      <w:pPr>
        <w:rPr>
          <w:rFonts w:ascii="Helvetica" w:hAnsi="Helvetica"/>
        </w:rPr>
      </w:pPr>
      <w:r>
        <w:rPr>
          <w:rFonts w:ascii="Helvetica" w:hAnsi="Helvetica"/>
        </w:rPr>
        <w:t xml:space="preserve">2. </w:t>
      </w:r>
      <w:proofErr w:type="gramStart"/>
      <w:r>
        <w:rPr>
          <w:rFonts w:ascii="Helvetica" w:hAnsi="Helvetica"/>
        </w:rPr>
        <w:t>calcium</w:t>
      </w:r>
      <w:proofErr w:type="gramEnd"/>
      <w:r>
        <w:rPr>
          <w:rFonts w:ascii="Helvetica" w:hAnsi="Helvetica"/>
        </w:rPr>
        <w:t xml:space="preserve">  +  iodide________________________</w:t>
      </w:r>
    </w:p>
    <w:p w14:paraId="3EBE0AB8" w14:textId="77777777" w:rsidR="000D6414" w:rsidRDefault="000D6414" w:rsidP="001C3CB6">
      <w:pPr>
        <w:rPr>
          <w:rFonts w:ascii="Helvetica" w:hAnsi="Helvetica"/>
        </w:rPr>
      </w:pPr>
    </w:p>
    <w:p w14:paraId="011F8E1C" w14:textId="03AA5936" w:rsidR="000D6414" w:rsidRDefault="000D6414" w:rsidP="001C3CB6">
      <w:pPr>
        <w:rPr>
          <w:rFonts w:ascii="Helvetica" w:hAnsi="Helvetica"/>
        </w:rPr>
      </w:pPr>
      <w:r>
        <w:rPr>
          <w:rFonts w:ascii="Helvetica" w:hAnsi="Helvetica"/>
        </w:rPr>
        <w:t xml:space="preserve">3. </w:t>
      </w:r>
      <w:proofErr w:type="gramStart"/>
      <w:r>
        <w:rPr>
          <w:rFonts w:ascii="Helvetica" w:hAnsi="Helvetica"/>
        </w:rPr>
        <w:t>aluminum</w:t>
      </w:r>
      <w:proofErr w:type="gramEnd"/>
      <w:r>
        <w:rPr>
          <w:rFonts w:ascii="Helvetica" w:hAnsi="Helvetica"/>
        </w:rPr>
        <w:t xml:space="preserve">  +  fluoride_______________________</w:t>
      </w:r>
    </w:p>
    <w:p w14:paraId="1711FB52" w14:textId="77777777" w:rsidR="000D6414" w:rsidRDefault="000D6414" w:rsidP="001C3CB6">
      <w:pPr>
        <w:rPr>
          <w:rFonts w:ascii="Helvetica" w:hAnsi="Helvetica"/>
        </w:rPr>
      </w:pPr>
    </w:p>
    <w:p w14:paraId="53917281" w14:textId="392D18D3" w:rsidR="000D6414" w:rsidRDefault="000D6414" w:rsidP="001C3CB6">
      <w:pPr>
        <w:rPr>
          <w:rFonts w:ascii="Helvetica" w:hAnsi="Helvetica"/>
        </w:rPr>
      </w:pPr>
      <w:r>
        <w:rPr>
          <w:rFonts w:ascii="Helvetica" w:hAnsi="Helvetica"/>
        </w:rPr>
        <w:t xml:space="preserve">4. </w:t>
      </w:r>
      <w:proofErr w:type="gramStart"/>
      <w:r>
        <w:rPr>
          <w:rFonts w:ascii="Helvetica" w:hAnsi="Helvetica"/>
        </w:rPr>
        <w:t>carbon</w:t>
      </w:r>
      <w:proofErr w:type="gramEnd"/>
      <w:r>
        <w:rPr>
          <w:rFonts w:ascii="Helvetica" w:hAnsi="Helvetica"/>
        </w:rPr>
        <w:t xml:space="preserve">  +  chloride________________________</w:t>
      </w:r>
    </w:p>
    <w:p w14:paraId="0DE2A5B5" w14:textId="77777777" w:rsidR="000D6414" w:rsidRDefault="000D6414" w:rsidP="001C3CB6">
      <w:pPr>
        <w:rPr>
          <w:rFonts w:ascii="Helvetica" w:hAnsi="Helvetica"/>
        </w:rPr>
      </w:pPr>
    </w:p>
    <w:p w14:paraId="36818A2B" w14:textId="121E36F0" w:rsidR="000D6414" w:rsidRDefault="000D6414" w:rsidP="001C3CB6">
      <w:pPr>
        <w:rPr>
          <w:rFonts w:ascii="Helvetica" w:hAnsi="Helvetica"/>
        </w:rPr>
      </w:pPr>
      <w:r>
        <w:rPr>
          <w:rFonts w:ascii="Helvetica" w:hAnsi="Helvetica"/>
        </w:rPr>
        <w:t xml:space="preserve">5. </w:t>
      </w:r>
      <w:proofErr w:type="gramStart"/>
      <w:r>
        <w:rPr>
          <w:rFonts w:ascii="Helvetica" w:hAnsi="Helvetica"/>
        </w:rPr>
        <w:t>potassium</w:t>
      </w:r>
      <w:proofErr w:type="gramEnd"/>
      <w:r>
        <w:rPr>
          <w:rFonts w:ascii="Helvetica" w:hAnsi="Helvetica"/>
        </w:rPr>
        <w:t xml:space="preserve">   +  oxide_______________________</w:t>
      </w:r>
    </w:p>
    <w:p w14:paraId="229E673E" w14:textId="77777777" w:rsidR="000D6414" w:rsidRDefault="000D6414" w:rsidP="001C3CB6">
      <w:pPr>
        <w:rPr>
          <w:rFonts w:ascii="Helvetica" w:hAnsi="Helvetica"/>
        </w:rPr>
      </w:pPr>
    </w:p>
    <w:p w14:paraId="333E4799" w14:textId="2C2E5853" w:rsidR="000D6414" w:rsidRDefault="000D6414" w:rsidP="001C3CB6">
      <w:pPr>
        <w:rPr>
          <w:rFonts w:ascii="Helvetica" w:hAnsi="Helvetica"/>
        </w:rPr>
      </w:pPr>
      <w:r>
        <w:rPr>
          <w:rFonts w:ascii="Helvetica" w:hAnsi="Helvetica"/>
        </w:rPr>
        <w:t xml:space="preserve">6. </w:t>
      </w:r>
      <w:proofErr w:type="gramStart"/>
      <w:r>
        <w:rPr>
          <w:rFonts w:ascii="Helvetica" w:hAnsi="Helvetica"/>
        </w:rPr>
        <w:t>sodium</w:t>
      </w:r>
      <w:proofErr w:type="gramEnd"/>
      <w:r>
        <w:rPr>
          <w:rFonts w:ascii="Helvetica" w:hAnsi="Helvetica"/>
        </w:rPr>
        <w:t xml:space="preserve">  +  sulfide________________________</w:t>
      </w:r>
    </w:p>
    <w:p w14:paraId="774D8E12" w14:textId="77777777" w:rsidR="000D6414" w:rsidRDefault="000D6414" w:rsidP="001C3CB6">
      <w:pPr>
        <w:rPr>
          <w:rFonts w:ascii="Helvetica" w:hAnsi="Helvetica"/>
        </w:rPr>
      </w:pPr>
    </w:p>
    <w:p w14:paraId="25764204" w14:textId="08FF3867" w:rsidR="000D6414" w:rsidRDefault="000D6414" w:rsidP="001C3CB6">
      <w:pPr>
        <w:rPr>
          <w:rFonts w:ascii="Helvetica" w:hAnsi="Helvetica"/>
        </w:rPr>
      </w:pPr>
      <w:r>
        <w:rPr>
          <w:rFonts w:ascii="Helvetica" w:hAnsi="Helvetica"/>
        </w:rPr>
        <w:t xml:space="preserve">7. </w:t>
      </w:r>
      <w:proofErr w:type="gramStart"/>
      <w:r>
        <w:rPr>
          <w:rFonts w:ascii="Helvetica" w:hAnsi="Helvetica"/>
        </w:rPr>
        <w:t>barium</w:t>
      </w:r>
      <w:proofErr w:type="gramEnd"/>
      <w:r>
        <w:rPr>
          <w:rFonts w:ascii="Helvetica" w:hAnsi="Helvetica"/>
        </w:rPr>
        <w:t xml:space="preserve">  + phosphide_______________________</w:t>
      </w:r>
    </w:p>
    <w:p w14:paraId="44CF4C06" w14:textId="77777777" w:rsidR="000D6414" w:rsidRDefault="000D6414" w:rsidP="001C3CB6">
      <w:pPr>
        <w:rPr>
          <w:rFonts w:ascii="Helvetica" w:hAnsi="Helvetica"/>
        </w:rPr>
      </w:pPr>
    </w:p>
    <w:p w14:paraId="4037144E" w14:textId="42238F80" w:rsidR="000D6414" w:rsidRDefault="000D6414" w:rsidP="001C3CB6">
      <w:pPr>
        <w:rPr>
          <w:rFonts w:ascii="Helvetica" w:hAnsi="Helvetica"/>
        </w:rPr>
      </w:pPr>
      <w:r>
        <w:rPr>
          <w:rFonts w:ascii="Helvetica" w:hAnsi="Helvetica"/>
        </w:rPr>
        <w:t xml:space="preserve">8. </w:t>
      </w:r>
      <w:proofErr w:type="gramStart"/>
      <w:r>
        <w:rPr>
          <w:rFonts w:ascii="Helvetica" w:hAnsi="Helvetica"/>
        </w:rPr>
        <w:t>lithium</w:t>
      </w:r>
      <w:proofErr w:type="gramEnd"/>
      <w:r>
        <w:rPr>
          <w:rFonts w:ascii="Helvetica" w:hAnsi="Helvetica"/>
        </w:rPr>
        <w:t xml:space="preserve">  +  arsenide_________________________</w:t>
      </w:r>
    </w:p>
    <w:p w14:paraId="1C12DC0A" w14:textId="77777777" w:rsidR="000D6414" w:rsidRDefault="000D6414" w:rsidP="001C3CB6">
      <w:pPr>
        <w:rPr>
          <w:rFonts w:ascii="Helvetica" w:hAnsi="Helvetica"/>
        </w:rPr>
      </w:pPr>
    </w:p>
    <w:p w14:paraId="28452CFB" w14:textId="6944F14C" w:rsidR="000D6414" w:rsidRDefault="000D6414" w:rsidP="001C3CB6">
      <w:pPr>
        <w:rPr>
          <w:rFonts w:ascii="Helvetica" w:hAnsi="Helvetica"/>
        </w:rPr>
      </w:pPr>
      <w:r>
        <w:rPr>
          <w:rFonts w:ascii="Helvetica" w:hAnsi="Helvetica"/>
        </w:rPr>
        <w:t xml:space="preserve">9. </w:t>
      </w:r>
      <w:proofErr w:type="gramStart"/>
      <w:r>
        <w:rPr>
          <w:rFonts w:ascii="Helvetica" w:hAnsi="Helvetica"/>
        </w:rPr>
        <w:t>beryllium</w:t>
      </w:r>
      <w:proofErr w:type="gramEnd"/>
      <w:r>
        <w:rPr>
          <w:rFonts w:ascii="Helvetica" w:hAnsi="Helvetica"/>
        </w:rPr>
        <w:t xml:space="preserve">  +  oxide_________________________</w:t>
      </w:r>
    </w:p>
    <w:p w14:paraId="00DB5FFF" w14:textId="77777777" w:rsidR="000D6414" w:rsidRDefault="000D6414" w:rsidP="001C3CB6">
      <w:pPr>
        <w:rPr>
          <w:rFonts w:ascii="Helvetica" w:hAnsi="Helvetica"/>
        </w:rPr>
      </w:pPr>
    </w:p>
    <w:p w14:paraId="18F4C648" w14:textId="01678317" w:rsidR="000D6414" w:rsidRDefault="000D6414" w:rsidP="001C3CB6">
      <w:pPr>
        <w:rPr>
          <w:rFonts w:ascii="Helvetica" w:hAnsi="Helvetica"/>
        </w:rPr>
      </w:pPr>
      <w:r>
        <w:rPr>
          <w:rFonts w:ascii="Helvetica" w:hAnsi="Helvetica"/>
        </w:rPr>
        <w:t xml:space="preserve">10. </w:t>
      </w:r>
      <w:proofErr w:type="gramStart"/>
      <w:r>
        <w:rPr>
          <w:rFonts w:ascii="Helvetica" w:hAnsi="Helvetica"/>
        </w:rPr>
        <w:t>hydrogen</w:t>
      </w:r>
      <w:proofErr w:type="gramEnd"/>
      <w:r>
        <w:rPr>
          <w:rFonts w:ascii="Helvetica" w:hAnsi="Helvetica"/>
        </w:rPr>
        <w:t xml:space="preserve">  +  bromide________________________</w:t>
      </w:r>
    </w:p>
    <w:p w14:paraId="5B42532D" w14:textId="77777777" w:rsidR="0082209D" w:rsidRDefault="0082209D" w:rsidP="001C3CB6">
      <w:pPr>
        <w:rPr>
          <w:rFonts w:ascii="Helvetica" w:hAnsi="Helvetica"/>
        </w:rPr>
      </w:pPr>
    </w:p>
    <w:p w14:paraId="7B1CAF0B" w14:textId="001D00C6" w:rsidR="000D6414" w:rsidRDefault="000D6414" w:rsidP="001C3CB6">
      <w:pPr>
        <w:rPr>
          <w:rFonts w:ascii="Helvetica" w:hAnsi="Helvetica"/>
        </w:rPr>
      </w:pPr>
      <w:r>
        <w:rPr>
          <w:rFonts w:ascii="Helvetica" w:hAnsi="Helvetica"/>
        </w:rPr>
        <w:t xml:space="preserve">11. </w:t>
      </w:r>
      <w:proofErr w:type="gramStart"/>
      <w:r>
        <w:rPr>
          <w:rFonts w:ascii="Helvetica" w:hAnsi="Helvetica"/>
        </w:rPr>
        <w:t>strontium</w:t>
      </w:r>
      <w:proofErr w:type="gramEnd"/>
      <w:r>
        <w:rPr>
          <w:rFonts w:ascii="Helvetica" w:hAnsi="Helvetica"/>
        </w:rPr>
        <w:t xml:space="preserve">  +  phosphide______________________</w:t>
      </w:r>
    </w:p>
    <w:p w14:paraId="167420DA" w14:textId="77777777" w:rsidR="000D6414" w:rsidRDefault="000D6414" w:rsidP="001C3CB6">
      <w:pPr>
        <w:rPr>
          <w:rFonts w:ascii="Helvetica" w:hAnsi="Helvetica"/>
        </w:rPr>
      </w:pPr>
    </w:p>
    <w:p w14:paraId="73B35A88" w14:textId="51D16919" w:rsidR="000D6414" w:rsidRDefault="000D6414" w:rsidP="001C3CB6">
      <w:pPr>
        <w:rPr>
          <w:rFonts w:ascii="Helvetica" w:hAnsi="Helvetica"/>
        </w:rPr>
      </w:pPr>
      <w:r>
        <w:rPr>
          <w:rFonts w:ascii="Helvetica" w:hAnsi="Helvetica"/>
        </w:rPr>
        <w:t xml:space="preserve">12. </w:t>
      </w:r>
      <w:proofErr w:type="gramStart"/>
      <w:r>
        <w:rPr>
          <w:rFonts w:ascii="Helvetica" w:hAnsi="Helvetica"/>
        </w:rPr>
        <w:t>carbon</w:t>
      </w:r>
      <w:proofErr w:type="gramEnd"/>
      <w:r>
        <w:rPr>
          <w:rFonts w:ascii="Helvetica" w:hAnsi="Helvetica"/>
        </w:rPr>
        <w:t xml:space="preserve">  +  nitride________________________</w:t>
      </w:r>
    </w:p>
    <w:p w14:paraId="42A512DC" w14:textId="77777777" w:rsidR="000D6414" w:rsidRDefault="000D6414" w:rsidP="001C3CB6">
      <w:pPr>
        <w:rPr>
          <w:rFonts w:ascii="Helvetica" w:hAnsi="Helvetica"/>
        </w:rPr>
      </w:pPr>
    </w:p>
    <w:p w14:paraId="69B9C27D" w14:textId="0FBD2281" w:rsidR="000D6414" w:rsidRDefault="000D6414" w:rsidP="001C3CB6">
      <w:pPr>
        <w:rPr>
          <w:rFonts w:ascii="Helvetica" w:hAnsi="Helvetica"/>
        </w:rPr>
      </w:pPr>
      <w:r>
        <w:rPr>
          <w:rFonts w:ascii="Helvetica" w:hAnsi="Helvetica"/>
        </w:rPr>
        <w:t xml:space="preserve">13. </w:t>
      </w:r>
      <w:proofErr w:type="gramStart"/>
      <w:r>
        <w:rPr>
          <w:rFonts w:ascii="Helvetica" w:hAnsi="Helvetica"/>
        </w:rPr>
        <w:t>potassium</w:t>
      </w:r>
      <w:proofErr w:type="gramEnd"/>
      <w:r>
        <w:rPr>
          <w:rFonts w:ascii="Helvetica" w:hAnsi="Helvetica"/>
        </w:rPr>
        <w:t xml:space="preserve">  +  carbide_______________________</w:t>
      </w:r>
    </w:p>
    <w:p w14:paraId="16673085" w14:textId="77777777" w:rsidR="000D6414" w:rsidRDefault="000D6414" w:rsidP="001C3CB6">
      <w:pPr>
        <w:rPr>
          <w:rFonts w:ascii="Helvetica" w:hAnsi="Helvetica"/>
        </w:rPr>
      </w:pPr>
    </w:p>
    <w:p w14:paraId="65E16D94" w14:textId="689009C8" w:rsidR="000D6414" w:rsidRDefault="000D6414" w:rsidP="001C3CB6">
      <w:pPr>
        <w:rPr>
          <w:rFonts w:ascii="Helvetica" w:hAnsi="Helvetica"/>
        </w:rPr>
      </w:pPr>
      <w:r>
        <w:rPr>
          <w:rFonts w:ascii="Helvetica" w:hAnsi="Helvetica"/>
        </w:rPr>
        <w:t xml:space="preserve">14. </w:t>
      </w:r>
      <w:proofErr w:type="gramStart"/>
      <w:r>
        <w:rPr>
          <w:rFonts w:ascii="Helvetica" w:hAnsi="Helvetica"/>
        </w:rPr>
        <w:t>aluminum</w:t>
      </w:r>
      <w:proofErr w:type="gramEnd"/>
      <w:r>
        <w:rPr>
          <w:rFonts w:ascii="Helvetica" w:hAnsi="Helvetica"/>
        </w:rPr>
        <w:t xml:space="preserve">  +  sulfide_______________________</w:t>
      </w:r>
    </w:p>
    <w:p w14:paraId="1435A1E2" w14:textId="77777777" w:rsidR="000D6414" w:rsidRDefault="000D6414" w:rsidP="001C3CB6">
      <w:pPr>
        <w:rPr>
          <w:rFonts w:ascii="Helvetica" w:hAnsi="Helvetica"/>
        </w:rPr>
      </w:pPr>
    </w:p>
    <w:p w14:paraId="78D41DB6" w14:textId="0D491798" w:rsidR="000D6414" w:rsidRDefault="000D6414" w:rsidP="001C3CB6">
      <w:pPr>
        <w:rPr>
          <w:rFonts w:ascii="Helvetica" w:hAnsi="Helvetica"/>
        </w:rPr>
      </w:pPr>
      <w:r>
        <w:rPr>
          <w:rFonts w:ascii="Helvetica" w:hAnsi="Helvetica"/>
        </w:rPr>
        <w:t xml:space="preserve">15. </w:t>
      </w:r>
      <w:proofErr w:type="gramStart"/>
      <w:r>
        <w:rPr>
          <w:rFonts w:ascii="Helvetica" w:hAnsi="Helvetica"/>
        </w:rPr>
        <w:t>sodium</w:t>
      </w:r>
      <w:proofErr w:type="gramEnd"/>
      <w:r>
        <w:rPr>
          <w:rFonts w:ascii="Helvetica" w:hAnsi="Helvetica"/>
        </w:rPr>
        <w:t xml:space="preserve">  +  iodide________________________</w:t>
      </w:r>
    </w:p>
    <w:p w14:paraId="7C84CA12" w14:textId="77777777" w:rsidR="000D6414" w:rsidRDefault="000D6414" w:rsidP="001C3CB6">
      <w:pPr>
        <w:rPr>
          <w:rFonts w:ascii="Helvetica" w:hAnsi="Helvetica"/>
        </w:rPr>
      </w:pPr>
    </w:p>
    <w:p w14:paraId="481AC9DB" w14:textId="1D0364E9" w:rsidR="000D6414" w:rsidRDefault="000D6414" w:rsidP="001C3CB6">
      <w:pPr>
        <w:rPr>
          <w:rFonts w:ascii="Helvetica" w:hAnsi="Helvetica"/>
        </w:rPr>
      </w:pPr>
      <w:r>
        <w:rPr>
          <w:rFonts w:ascii="Helvetica" w:hAnsi="Helvetica"/>
        </w:rPr>
        <w:t xml:space="preserve">16. </w:t>
      </w:r>
      <w:proofErr w:type="gramStart"/>
      <w:r>
        <w:rPr>
          <w:rFonts w:ascii="Helvetica" w:hAnsi="Helvetica"/>
        </w:rPr>
        <w:t>magnesium</w:t>
      </w:r>
      <w:proofErr w:type="gramEnd"/>
      <w:r>
        <w:rPr>
          <w:rFonts w:ascii="Helvetica" w:hAnsi="Helvetica"/>
        </w:rPr>
        <w:t xml:space="preserve">  +  fluoride______________________</w:t>
      </w:r>
    </w:p>
    <w:p w14:paraId="46BEB3C5" w14:textId="77777777" w:rsidR="000D6414" w:rsidRDefault="000D6414" w:rsidP="001C3CB6">
      <w:pPr>
        <w:rPr>
          <w:rFonts w:ascii="Helvetica" w:hAnsi="Helvetica"/>
        </w:rPr>
      </w:pPr>
    </w:p>
    <w:p w14:paraId="2642F80B" w14:textId="15013794" w:rsidR="000D6414" w:rsidRDefault="000D6414" w:rsidP="001C3CB6">
      <w:pPr>
        <w:rPr>
          <w:rFonts w:ascii="Helvetica" w:hAnsi="Helvetica"/>
        </w:rPr>
      </w:pPr>
      <w:r>
        <w:rPr>
          <w:rFonts w:ascii="Helvetica" w:hAnsi="Helvetica"/>
        </w:rPr>
        <w:t xml:space="preserve">17. </w:t>
      </w:r>
      <w:proofErr w:type="gramStart"/>
      <w:r>
        <w:rPr>
          <w:rFonts w:ascii="Helvetica" w:hAnsi="Helvetica"/>
        </w:rPr>
        <w:t>strontium</w:t>
      </w:r>
      <w:proofErr w:type="gramEnd"/>
      <w:r>
        <w:rPr>
          <w:rFonts w:ascii="Helvetica" w:hAnsi="Helvetica"/>
        </w:rPr>
        <w:t xml:space="preserve">  +  carbide_______________________</w:t>
      </w:r>
    </w:p>
    <w:p w14:paraId="723276B7" w14:textId="77777777" w:rsidR="000D6414" w:rsidRDefault="000D6414" w:rsidP="001C3CB6">
      <w:pPr>
        <w:rPr>
          <w:rFonts w:ascii="Helvetica" w:hAnsi="Helvetica"/>
        </w:rPr>
      </w:pPr>
    </w:p>
    <w:p w14:paraId="6ABDEE39" w14:textId="3AC58550" w:rsidR="000D6414" w:rsidRDefault="000D6414" w:rsidP="001C3CB6">
      <w:pPr>
        <w:rPr>
          <w:rFonts w:ascii="Helvetica" w:hAnsi="Helvetica"/>
        </w:rPr>
      </w:pPr>
      <w:r>
        <w:rPr>
          <w:rFonts w:ascii="Helvetica" w:hAnsi="Helvetica"/>
        </w:rPr>
        <w:t xml:space="preserve">18. </w:t>
      </w:r>
      <w:proofErr w:type="gramStart"/>
      <w:r>
        <w:rPr>
          <w:rFonts w:ascii="Helvetica" w:hAnsi="Helvetica"/>
        </w:rPr>
        <w:t>tin</w:t>
      </w:r>
      <w:proofErr w:type="gramEnd"/>
      <w:r>
        <w:rPr>
          <w:rFonts w:ascii="Helvetica" w:hAnsi="Helvetica"/>
        </w:rPr>
        <w:t xml:space="preserve">  +  oxide___________________________</w:t>
      </w:r>
    </w:p>
    <w:p w14:paraId="1368E929" w14:textId="77777777" w:rsidR="000D6414" w:rsidRDefault="000D6414" w:rsidP="001C3CB6">
      <w:pPr>
        <w:rPr>
          <w:rFonts w:ascii="Helvetica" w:hAnsi="Helvetica"/>
        </w:rPr>
      </w:pPr>
    </w:p>
    <w:p w14:paraId="4698297A" w14:textId="6CE11BF2" w:rsidR="000D6414" w:rsidRDefault="000D6414" w:rsidP="001C3CB6">
      <w:pPr>
        <w:rPr>
          <w:rFonts w:ascii="Helvetica" w:hAnsi="Helvetica"/>
        </w:rPr>
      </w:pPr>
      <w:r>
        <w:rPr>
          <w:rFonts w:ascii="Helvetica" w:hAnsi="Helvetica"/>
        </w:rPr>
        <w:t xml:space="preserve">19. </w:t>
      </w:r>
      <w:proofErr w:type="gramStart"/>
      <w:r>
        <w:rPr>
          <w:rFonts w:ascii="Helvetica" w:hAnsi="Helvetica"/>
        </w:rPr>
        <w:t>iron</w:t>
      </w:r>
      <w:proofErr w:type="gramEnd"/>
      <w:r>
        <w:rPr>
          <w:rFonts w:ascii="Helvetica" w:hAnsi="Helvetica"/>
        </w:rPr>
        <w:t xml:space="preserve"> +  sulfide___________________________</w:t>
      </w:r>
    </w:p>
    <w:p w14:paraId="567BF7DF" w14:textId="77777777" w:rsidR="000D6414" w:rsidRDefault="000D6414" w:rsidP="001C3CB6">
      <w:pPr>
        <w:rPr>
          <w:rFonts w:ascii="Helvetica" w:hAnsi="Helvetica"/>
        </w:rPr>
      </w:pPr>
    </w:p>
    <w:p w14:paraId="12FA0F5F" w14:textId="1E2C7E1D" w:rsidR="000D6414" w:rsidRDefault="000D6414" w:rsidP="001C3CB6">
      <w:pPr>
        <w:rPr>
          <w:rFonts w:ascii="Helvetica" w:hAnsi="Helvetica"/>
        </w:rPr>
      </w:pPr>
      <w:r>
        <w:rPr>
          <w:rFonts w:ascii="Helvetica" w:hAnsi="Helvetica"/>
        </w:rPr>
        <w:t xml:space="preserve">20. </w:t>
      </w:r>
      <w:proofErr w:type="gramStart"/>
      <w:r>
        <w:rPr>
          <w:rFonts w:ascii="Helvetica" w:hAnsi="Helvetica"/>
        </w:rPr>
        <w:t>aluminum</w:t>
      </w:r>
      <w:proofErr w:type="gramEnd"/>
      <w:r>
        <w:rPr>
          <w:rFonts w:ascii="Helvetica" w:hAnsi="Helvetica"/>
        </w:rPr>
        <w:t xml:space="preserve">  +  oxide__________________________</w:t>
      </w:r>
    </w:p>
    <w:p w14:paraId="1C8DA2D5" w14:textId="77777777" w:rsidR="000D6414" w:rsidRDefault="000D6414" w:rsidP="001C3CB6">
      <w:pPr>
        <w:rPr>
          <w:rFonts w:ascii="Helvetica" w:hAnsi="Helvetica"/>
        </w:rPr>
      </w:pPr>
    </w:p>
    <w:p w14:paraId="1A7DBD04" w14:textId="77777777" w:rsidR="0082209D" w:rsidRDefault="0082209D" w:rsidP="00111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rPr>
      </w:pPr>
    </w:p>
    <w:p w14:paraId="06604BDD" w14:textId="77777777" w:rsidR="00111473" w:rsidRDefault="00111473" w:rsidP="00111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Now, you write the symbol/formula and look up the charges for the following:</w:t>
      </w:r>
    </w:p>
    <w:p w14:paraId="374B2212" w14:textId="77777777" w:rsidR="00111473" w:rsidRPr="00D115AB" w:rsidRDefault="00111473" w:rsidP="00111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rPr>
        <w:t>Element or Ion</w:t>
      </w:r>
      <w:r>
        <w:rPr>
          <w:rFonts w:ascii="Helvetica" w:hAnsi="Helvetica"/>
        </w:rPr>
        <w:tab/>
        <w:t xml:space="preserve">      Symbol/Formula</w:t>
      </w:r>
      <w:r>
        <w:rPr>
          <w:rFonts w:ascii="Helvetica" w:hAnsi="Helvetica"/>
        </w:rPr>
        <w:tab/>
        <w:t xml:space="preserve">       Charge and Number(s)</w:t>
      </w:r>
    </w:p>
    <w:p w14:paraId="5866DCA3" w14:textId="77777777" w:rsidR="00111473" w:rsidRDefault="00111473" w:rsidP="00111473">
      <w:pPr>
        <w:rPr>
          <w:rFonts w:ascii="Helvetica" w:hAnsi="Helvetica"/>
        </w:rPr>
      </w:pPr>
      <w:r>
        <w:rPr>
          <w:rFonts w:ascii="Helvetica" w:hAnsi="Helvetica"/>
        </w:rPr>
        <w:t xml:space="preserve">1. </w:t>
      </w:r>
      <w:proofErr w:type="gramStart"/>
      <w:r>
        <w:rPr>
          <w:rFonts w:ascii="Helvetica" w:hAnsi="Helvetica"/>
        </w:rPr>
        <w:t>aluminum</w:t>
      </w:r>
      <w:proofErr w:type="gramEnd"/>
      <w:r>
        <w:rPr>
          <w:rFonts w:ascii="Helvetica" w:hAnsi="Helvetica"/>
        </w:rPr>
        <w:tab/>
      </w:r>
      <w:r>
        <w:rPr>
          <w:rFonts w:ascii="Helvetica" w:hAnsi="Helvetica"/>
        </w:rPr>
        <w:tab/>
        <w:t>_____________</w:t>
      </w:r>
      <w:r>
        <w:rPr>
          <w:rFonts w:ascii="Helvetica" w:hAnsi="Helvetica"/>
        </w:rPr>
        <w:tab/>
        <w:t>__________________</w:t>
      </w:r>
    </w:p>
    <w:p w14:paraId="7D2B39B8" w14:textId="77777777" w:rsidR="00111473" w:rsidRDefault="00111473" w:rsidP="00111473">
      <w:pPr>
        <w:rPr>
          <w:rFonts w:ascii="Helvetica" w:hAnsi="Helvetica"/>
        </w:rPr>
      </w:pPr>
    </w:p>
    <w:p w14:paraId="7E52463F" w14:textId="77777777" w:rsidR="00111473" w:rsidRDefault="00111473" w:rsidP="00111473">
      <w:pPr>
        <w:rPr>
          <w:rFonts w:ascii="Helvetica" w:hAnsi="Helvetica"/>
        </w:rPr>
      </w:pPr>
      <w:r>
        <w:rPr>
          <w:rFonts w:ascii="Helvetica" w:hAnsi="Helvetica"/>
        </w:rPr>
        <w:t xml:space="preserve">2. </w:t>
      </w:r>
      <w:proofErr w:type="gramStart"/>
      <w:r>
        <w:rPr>
          <w:rFonts w:ascii="Helvetica" w:hAnsi="Helvetica"/>
        </w:rPr>
        <w:t>ammonium</w:t>
      </w:r>
      <w:proofErr w:type="gramEnd"/>
      <w:r>
        <w:rPr>
          <w:rFonts w:ascii="Helvetica" w:hAnsi="Helvetica"/>
        </w:rPr>
        <w:tab/>
        <w:t>_____________</w:t>
      </w:r>
      <w:r>
        <w:rPr>
          <w:rFonts w:ascii="Helvetica" w:hAnsi="Helvetica"/>
        </w:rPr>
        <w:tab/>
        <w:t>__________________</w:t>
      </w:r>
    </w:p>
    <w:p w14:paraId="355DC936" w14:textId="77777777" w:rsidR="00111473" w:rsidRDefault="00111473" w:rsidP="00111473">
      <w:pPr>
        <w:rPr>
          <w:rFonts w:ascii="Helvetica" w:hAnsi="Helvetica"/>
        </w:rPr>
      </w:pPr>
    </w:p>
    <w:p w14:paraId="69FCECDD" w14:textId="77777777" w:rsidR="00111473" w:rsidRDefault="00111473" w:rsidP="00111473">
      <w:pPr>
        <w:rPr>
          <w:rFonts w:ascii="Helvetica" w:hAnsi="Helvetica"/>
        </w:rPr>
      </w:pPr>
      <w:r>
        <w:rPr>
          <w:rFonts w:ascii="Helvetica" w:hAnsi="Helvetica"/>
        </w:rPr>
        <w:t>3.antimony</w:t>
      </w:r>
      <w:r>
        <w:rPr>
          <w:rFonts w:ascii="Helvetica" w:hAnsi="Helvetica"/>
        </w:rPr>
        <w:tab/>
      </w:r>
      <w:r>
        <w:rPr>
          <w:rFonts w:ascii="Helvetica" w:hAnsi="Helvetica"/>
        </w:rPr>
        <w:tab/>
        <w:t>_____________</w:t>
      </w:r>
      <w:r>
        <w:rPr>
          <w:rFonts w:ascii="Helvetica" w:hAnsi="Helvetica"/>
        </w:rPr>
        <w:tab/>
        <w:t>__________________</w:t>
      </w:r>
    </w:p>
    <w:p w14:paraId="2717C8BB" w14:textId="77777777" w:rsidR="00111473" w:rsidRDefault="00111473" w:rsidP="00111473">
      <w:pPr>
        <w:rPr>
          <w:rFonts w:ascii="Helvetica" w:hAnsi="Helvetica"/>
        </w:rPr>
      </w:pPr>
    </w:p>
    <w:p w14:paraId="567C7DBB" w14:textId="77777777" w:rsidR="00111473" w:rsidRDefault="00111473" w:rsidP="00111473">
      <w:pPr>
        <w:rPr>
          <w:rFonts w:ascii="Helvetica" w:hAnsi="Helvetica"/>
        </w:rPr>
      </w:pPr>
      <w:r>
        <w:rPr>
          <w:rFonts w:ascii="Helvetica" w:hAnsi="Helvetica"/>
        </w:rPr>
        <w:t xml:space="preserve">4. </w:t>
      </w:r>
      <w:proofErr w:type="gramStart"/>
      <w:r>
        <w:rPr>
          <w:rFonts w:ascii="Helvetica" w:hAnsi="Helvetica"/>
        </w:rPr>
        <w:t>barium</w:t>
      </w:r>
      <w:proofErr w:type="gramEnd"/>
      <w:r>
        <w:rPr>
          <w:rFonts w:ascii="Helvetica" w:hAnsi="Helvetica"/>
        </w:rPr>
        <w:tab/>
      </w:r>
      <w:r>
        <w:rPr>
          <w:rFonts w:ascii="Helvetica" w:hAnsi="Helvetica"/>
        </w:rPr>
        <w:tab/>
        <w:t>_____________</w:t>
      </w:r>
      <w:r>
        <w:rPr>
          <w:rFonts w:ascii="Helvetica" w:hAnsi="Helvetica"/>
        </w:rPr>
        <w:tab/>
        <w:t>__________________</w:t>
      </w:r>
    </w:p>
    <w:p w14:paraId="00F059EF" w14:textId="77777777" w:rsidR="00111473" w:rsidRDefault="00111473" w:rsidP="00111473">
      <w:pPr>
        <w:rPr>
          <w:rFonts w:ascii="Helvetica" w:hAnsi="Helvetica"/>
        </w:rPr>
      </w:pPr>
    </w:p>
    <w:p w14:paraId="1FB6E7FD" w14:textId="77777777" w:rsidR="00111473" w:rsidRDefault="00111473" w:rsidP="00111473">
      <w:pPr>
        <w:rPr>
          <w:rFonts w:ascii="Helvetica" w:hAnsi="Helvetica"/>
        </w:rPr>
      </w:pPr>
      <w:r>
        <w:rPr>
          <w:rFonts w:ascii="Helvetica" w:hAnsi="Helvetica"/>
        </w:rPr>
        <w:t xml:space="preserve">5. </w:t>
      </w:r>
      <w:proofErr w:type="gramStart"/>
      <w:r>
        <w:rPr>
          <w:rFonts w:ascii="Helvetica" w:hAnsi="Helvetica"/>
        </w:rPr>
        <w:t>bromide</w:t>
      </w:r>
      <w:proofErr w:type="gramEnd"/>
      <w:r>
        <w:rPr>
          <w:rFonts w:ascii="Helvetica" w:hAnsi="Helvetica"/>
        </w:rPr>
        <w:tab/>
      </w:r>
      <w:r>
        <w:rPr>
          <w:rFonts w:ascii="Helvetica" w:hAnsi="Helvetica"/>
        </w:rPr>
        <w:tab/>
        <w:t>_____________</w:t>
      </w:r>
      <w:r>
        <w:rPr>
          <w:rFonts w:ascii="Helvetica" w:hAnsi="Helvetica"/>
        </w:rPr>
        <w:tab/>
        <w:t>__________________</w:t>
      </w:r>
    </w:p>
    <w:p w14:paraId="46EE974C" w14:textId="77777777" w:rsidR="00111473" w:rsidRDefault="00111473" w:rsidP="00111473">
      <w:pPr>
        <w:rPr>
          <w:rFonts w:ascii="Helvetica" w:hAnsi="Helvetica"/>
        </w:rPr>
      </w:pPr>
    </w:p>
    <w:p w14:paraId="4A2F2167" w14:textId="77777777" w:rsidR="00111473" w:rsidRDefault="00111473" w:rsidP="00111473">
      <w:pPr>
        <w:rPr>
          <w:rFonts w:ascii="Helvetica" w:hAnsi="Helvetica"/>
        </w:rPr>
      </w:pPr>
      <w:r>
        <w:rPr>
          <w:rFonts w:ascii="Helvetica" w:hAnsi="Helvetica"/>
        </w:rPr>
        <w:t xml:space="preserve">6. </w:t>
      </w:r>
      <w:proofErr w:type="gramStart"/>
      <w:r>
        <w:rPr>
          <w:rFonts w:ascii="Helvetica" w:hAnsi="Helvetica"/>
        </w:rPr>
        <w:t>calcium</w:t>
      </w:r>
      <w:proofErr w:type="gramEnd"/>
      <w:r>
        <w:rPr>
          <w:rFonts w:ascii="Helvetica" w:hAnsi="Helvetica"/>
        </w:rPr>
        <w:tab/>
      </w:r>
      <w:r>
        <w:rPr>
          <w:rFonts w:ascii="Helvetica" w:hAnsi="Helvetica"/>
        </w:rPr>
        <w:tab/>
        <w:t>_____________</w:t>
      </w:r>
      <w:r>
        <w:rPr>
          <w:rFonts w:ascii="Helvetica" w:hAnsi="Helvetica"/>
        </w:rPr>
        <w:tab/>
        <w:t>__________________</w:t>
      </w:r>
    </w:p>
    <w:p w14:paraId="0D214609" w14:textId="77777777" w:rsidR="00111473" w:rsidRDefault="00111473" w:rsidP="00111473">
      <w:pPr>
        <w:rPr>
          <w:rFonts w:ascii="Helvetica" w:hAnsi="Helvetica"/>
        </w:rPr>
      </w:pPr>
    </w:p>
    <w:p w14:paraId="50888409" w14:textId="77777777" w:rsidR="00111473" w:rsidRDefault="00111473" w:rsidP="00111473">
      <w:pPr>
        <w:rPr>
          <w:rFonts w:ascii="Helvetica" w:hAnsi="Helvetica"/>
        </w:rPr>
      </w:pPr>
      <w:r>
        <w:rPr>
          <w:rFonts w:ascii="Helvetica" w:hAnsi="Helvetica"/>
        </w:rPr>
        <w:t xml:space="preserve">7. </w:t>
      </w:r>
      <w:proofErr w:type="gramStart"/>
      <w:r>
        <w:rPr>
          <w:rFonts w:ascii="Helvetica" w:hAnsi="Helvetica"/>
        </w:rPr>
        <w:t>carbonate</w:t>
      </w:r>
      <w:proofErr w:type="gramEnd"/>
      <w:r>
        <w:rPr>
          <w:rFonts w:ascii="Helvetica" w:hAnsi="Helvetica"/>
        </w:rPr>
        <w:tab/>
      </w:r>
      <w:r>
        <w:rPr>
          <w:rFonts w:ascii="Helvetica" w:hAnsi="Helvetica"/>
        </w:rPr>
        <w:tab/>
        <w:t>_____________</w:t>
      </w:r>
      <w:r>
        <w:rPr>
          <w:rFonts w:ascii="Helvetica" w:hAnsi="Helvetica"/>
        </w:rPr>
        <w:tab/>
        <w:t>__________________</w:t>
      </w:r>
    </w:p>
    <w:p w14:paraId="203E3306" w14:textId="77777777" w:rsidR="00111473" w:rsidRDefault="00111473" w:rsidP="00111473">
      <w:pPr>
        <w:rPr>
          <w:rFonts w:ascii="Helvetica" w:hAnsi="Helvetica"/>
        </w:rPr>
      </w:pPr>
    </w:p>
    <w:p w14:paraId="0D383A49" w14:textId="77777777" w:rsidR="00111473" w:rsidRDefault="00111473" w:rsidP="00111473">
      <w:pPr>
        <w:rPr>
          <w:rFonts w:ascii="Helvetica" w:hAnsi="Helvetica"/>
        </w:rPr>
      </w:pPr>
      <w:r>
        <w:rPr>
          <w:rFonts w:ascii="Helvetica" w:hAnsi="Helvetica"/>
        </w:rPr>
        <w:t xml:space="preserve">8. </w:t>
      </w:r>
      <w:proofErr w:type="gramStart"/>
      <w:r>
        <w:rPr>
          <w:rFonts w:ascii="Helvetica" w:hAnsi="Helvetica"/>
        </w:rPr>
        <w:t>chloride</w:t>
      </w:r>
      <w:proofErr w:type="gramEnd"/>
      <w:r>
        <w:rPr>
          <w:rFonts w:ascii="Helvetica" w:hAnsi="Helvetica"/>
        </w:rPr>
        <w:tab/>
      </w:r>
      <w:r>
        <w:rPr>
          <w:rFonts w:ascii="Helvetica" w:hAnsi="Helvetica"/>
        </w:rPr>
        <w:tab/>
        <w:t>_____________</w:t>
      </w:r>
      <w:r>
        <w:rPr>
          <w:rFonts w:ascii="Helvetica" w:hAnsi="Helvetica"/>
        </w:rPr>
        <w:tab/>
        <w:t>__________________</w:t>
      </w:r>
    </w:p>
    <w:p w14:paraId="4120B279" w14:textId="77777777" w:rsidR="00111473" w:rsidRDefault="00111473" w:rsidP="00111473">
      <w:pPr>
        <w:rPr>
          <w:rFonts w:ascii="Helvetica" w:hAnsi="Helvetica"/>
        </w:rPr>
      </w:pPr>
    </w:p>
    <w:p w14:paraId="1E6BAF64" w14:textId="77777777" w:rsidR="00111473" w:rsidRDefault="00111473" w:rsidP="00111473">
      <w:pPr>
        <w:rPr>
          <w:rFonts w:ascii="Helvetica" w:hAnsi="Helvetica"/>
        </w:rPr>
      </w:pPr>
      <w:r>
        <w:rPr>
          <w:rFonts w:ascii="Helvetica" w:hAnsi="Helvetica"/>
        </w:rPr>
        <w:t xml:space="preserve">9. </w:t>
      </w:r>
      <w:proofErr w:type="gramStart"/>
      <w:r>
        <w:rPr>
          <w:rFonts w:ascii="Helvetica" w:hAnsi="Helvetica"/>
        </w:rPr>
        <w:t>copper</w:t>
      </w:r>
      <w:proofErr w:type="gramEnd"/>
      <w:r>
        <w:rPr>
          <w:rFonts w:ascii="Helvetica" w:hAnsi="Helvetica"/>
        </w:rPr>
        <w:t>(II)</w:t>
      </w:r>
      <w:r>
        <w:rPr>
          <w:rFonts w:ascii="Helvetica" w:hAnsi="Helvetica"/>
        </w:rPr>
        <w:tab/>
      </w:r>
      <w:r>
        <w:rPr>
          <w:rFonts w:ascii="Helvetica" w:hAnsi="Helvetica"/>
        </w:rPr>
        <w:tab/>
        <w:t>_____________</w:t>
      </w:r>
      <w:r>
        <w:rPr>
          <w:rFonts w:ascii="Helvetica" w:hAnsi="Helvetica"/>
        </w:rPr>
        <w:tab/>
        <w:t>__________________</w:t>
      </w:r>
    </w:p>
    <w:p w14:paraId="2434443B" w14:textId="77777777" w:rsidR="00111473" w:rsidRDefault="00111473" w:rsidP="00111473">
      <w:pPr>
        <w:rPr>
          <w:rFonts w:ascii="Helvetica" w:hAnsi="Helvetica"/>
        </w:rPr>
      </w:pPr>
    </w:p>
    <w:p w14:paraId="042A480E" w14:textId="77777777" w:rsidR="00111473" w:rsidRDefault="00111473" w:rsidP="00111473">
      <w:pPr>
        <w:rPr>
          <w:rFonts w:ascii="Helvetica" w:hAnsi="Helvetica"/>
        </w:rPr>
      </w:pPr>
      <w:r>
        <w:rPr>
          <w:rFonts w:ascii="Helvetica" w:hAnsi="Helvetica"/>
        </w:rPr>
        <w:t xml:space="preserve">10. </w:t>
      </w:r>
      <w:proofErr w:type="gramStart"/>
      <w:r>
        <w:rPr>
          <w:rFonts w:ascii="Helvetica" w:hAnsi="Helvetica"/>
        </w:rPr>
        <w:t>fluoride</w:t>
      </w:r>
      <w:proofErr w:type="gramEnd"/>
      <w:r>
        <w:rPr>
          <w:rFonts w:ascii="Helvetica" w:hAnsi="Helvetica"/>
        </w:rPr>
        <w:tab/>
      </w:r>
      <w:r>
        <w:rPr>
          <w:rFonts w:ascii="Helvetica" w:hAnsi="Helvetica"/>
        </w:rPr>
        <w:tab/>
        <w:t>_____________</w:t>
      </w:r>
      <w:r>
        <w:rPr>
          <w:rFonts w:ascii="Helvetica" w:hAnsi="Helvetica"/>
        </w:rPr>
        <w:tab/>
        <w:t>__________________</w:t>
      </w:r>
    </w:p>
    <w:p w14:paraId="651AF289" w14:textId="77777777" w:rsidR="00111473" w:rsidRDefault="00111473" w:rsidP="00111473">
      <w:pPr>
        <w:rPr>
          <w:rFonts w:ascii="Helvetica" w:hAnsi="Helvetica"/>
        </w:rPr>
      </w:pPr>
    </w:p>
    <w:p w14:paraId="55D76D7A" w14:textId="77777777" w:rsidR="00111473" w:rsidRDefault="00111473" w:rsidP="00111473">
      <w:pPr>
        <w:rPr>
          <w:rFonts w:ascii="Helvetica" w:hAnsi="Helvetica"/>
        </w:rPr>
      </w:pPr>
      <w:r>
        <w:rPr>
          <w:rFonts w:ascii="Helvetica" w:hAnsi="Helvetica"/>
        </w:rPr>
        <w:t xml:space="preserve">11. </w:t>
      </w:r>
      <w:proofErr w:type="gramStart"/>
      <w:r>
        <w:rPr>
          <w:rFonts w:ascii="Helvetica" w:hAnsi="Helvetica"/>
        </w:rPr>
        <w:t>hydrogen</w:t>
      </w:r>
      <w:proofErr w:type="gramEnd"/>
      <w:r>
        <w:rPr>
          <w:rFonts w:ascii="Helvetica" w:hAnsi="Helvetica"/>
        </w:rPr>
        <w:t xml:space="preserve"> carbonate_____________</w:t>
      </w:r>
      <w:r>
        <w:rPr>
          <w:rFonts w:ascii="Helvetica" w:hAnsi="Helvetica"/>
        </w:rPr>
        <w:tab/>
        <w:t>__________________</w:t>
      </w:r>
    </w:p>
    <w:p w14:paraId="448FB6E3" w14:textId="77777777" w:rsidR="00111473" w:rsidRDefault="00111473" w:rsidP="00111473">
      <w:pPr>
        <w:rPr>
          <w:rFonts w:ascii="Helvetica" w:hAnsi="Helvetica"/>
        </w:rPr>
      </w:pPr>
    </w:p>
    <w:p w14:paraId="58680CF0" w14:textId="77777777" w:rsidR="00111473" w:rsidRDefault="00111473" w:rsidP="00111473">
      <w:pPr>
        <w:rPr>
          <w:rFonts w:ascii="Helvetica" w:hAnsi="Helvetica"/>
        </w:rPr>
      </w:pPr>
      <w:r>
        <w:rPr>
          <w:rFonts w:ascii="Helvetica" w:hAnsi="Helvetica"/>
        </w:rPr>
        <w:t xml:space="preserve">12. </w:t>
      </w:r>
      <w:proofErr w:type="gramStart"/>
      <w:r>
        <w:rPr>
          <w:rFonts w:ascii="Helvetica" w:hAnsi="Helvetica"/>
        </w:rPr>
        <w:t>hydronium</w:t>
      </w:r>
      <w:proofErr w:type="gramEnd"/>
      <w:r>
        <w:rPr>
          <w:rFonts w:ascii="Helvetica" w:hAnsi="Helvetica"/>
        </w:rPr>
        <w:t xml:space="preserve"> </w:t>
      </w:r>
      <w:r>
        <w:rPr>
          <w:rFonts w:ascii="Helvetica" w:hAnsi="Helvetica"/>
        </w:rPr>
        <w:tab/>
        <w:t>_____________</w:t>
      </w:r>
      <w:r>
        <w:rPr>
          <w:rFonts w:ascii="Helvetica" w:hAnsi="Helvetica"/>
        </w:rPr>
        <w:tab/>
        <w:t>__________________</w:t>
      </w:r>
    </w:p>
    <w:p w14:paraId="2AC5314D" w14:textId="77777777" w:rsidR="00111473" w:rsidRDefault="00111473" w:rsidP="00111473">
      <w:pPr>
        <w:rPr>
          <w:rFonts w:ascii="Helvetica" w:hAnsi="Helvetica"/>
        </w:rPr>
      </w:pPr>
    </w:p>
    <w:p w14:paraId="6A010FD7" w14:textId="77777777" w:rsidR="00111473" w:rsidRDefault="00111473" w:rsidP="00111473">
      <w:pPr>
        <w:rPr>
          <w:rFonts w:ascii="Helvetica" w:hAnsi="Helvetica"/>
        </w:rPr>
      </w:pPr>
      <w:r>
        <w:rPr>
          <w:rFonts w:ascii="Helvetica" w:hAnsi="Helvetica"/>
        </w:rPr>
        <w:t xml:space="preserve">13. </w:t>
      </w:r>
      <w:proofErr w:type="gramStart"/>
      <w:r>
        <w:rPr>
          <w:rFonts w:ascii="Helvetica" w:hAnsi="Helvetica"/>
        </w:rPr>
        <w:t>hydroxide</w:t>
      </w:r>
      <w:proofErr w:type="gramEnd"/>
      <w:r>
        <w:rPr>
          <w:rFonts w:ascii="Helvetica" w:hAnsi="Helvetica"/>
        </w:rPr>
        <w:tab/>
      </w:r>
      <w:r>
        <w:rPr>
          <w:rFonts w:ascii="Helvetica" w:hAnsi="Helvetica"/>
        </w:rPr>
        <w:tab/>
        <w:t>_____________</w:t>
      </w:r>
      <w:r>
        <w:rPr>
          <w:rFonts w:ascii="Helvetica" w:hAnsi="Helvetica"/>
        </w:rPr>
        <w:tab/>
        <w:t>__________________</w:t>
      </w:r>
    </w:p>
    <w:p w14:paraId="45C9A623" w14:textId="77777777" w:rsidR="00111473" w:rsidRDefault="00111473" w:rsidP="00111473">
      <w:pPr>
        <w:rPr>
          <w:rFonts w:ascii="Helvetica" w:hAnsi="Helvetica"/>
        </w:rPr>
      </w:pPr>
    </w:p>
    <w:p w14:paraId="63F7704B" w14:textId="77777777" w:rsidR="00111473" w:rsidRDefault="00111473" w:rsidP="00111473">
      <w:pPr>
        <w:rPr>
          <w:rFonts w:ascii="Helvetica" w:hAnsi="Helvetica"/>
        </w:rPr>
      </w:pPr>
      <w:r>
        <w:rPr>
          <w:rFonts w:ascii="Helvetica" w:hAnsi="Helvetica"/>
        </w:rPr>
        <w:t xml:space="preserve">14. </w:t>
      </w:r>
      <w:proofErr w:type="gramStart"/>
      <w:r>
        <w:rPr>
          <w:rFonts w:ascii="Helvetica" w:hAnsi="Helvetica"/>
        </w:rPr>
        <w:t>iron</w:t>
      </w:r>
      <w:proofErr w:type="gramEnd"/>
      <w:r>
        <w:rPr>
          <w:rFonts w:ascii="Helvetica" w:hAnsi="Helvetica"/>
        </w:rPr>
        <w:t>(II)</w:t>
      </w:r>
      <w:r>
        <w:rPr>
          <w:rFonts w:ascii="Helvetica" w:hAnsi="Helvetica"/>
        </w:rPr>
        <w:tab/>
      </w:r>
      <w:r>
        <w:rPr>
          <w:rFonts w:ascii="Helvetica" w:hAnsi="Helvetica"/>
        </w:rPr>
        <w:tab/>
        <w:t>_____________</w:t>
      </w:r>
      <w:r>
        <w:rPr>
          <w:rFonts w:ascii="Helvetica" w:hAnsi="Helvetica"/>
        </w:rPr>
        <w:tab/>
        <w:t>__________________</w:t>
      </w:r>
    </w:p>
    <w:p w14:paraId="269BD673" w14:textId="77777777" w:rsidR="00111473" w:rsidRDefault="00111473" w:rsidP="00111473">
      <w:pPr>
        <w:rPr>
          <w:rFonts w:ascii="Helvetica" w:hAnsi="Helvetica"/>
        </w:rPr>
      </w:pPr>
    </w:p>
    <w:p w14:paraId="437EAE27" w14:textId="77777777" w:rsidR="00111473" w:rsidRDefault="00111473" w:rsidP="00111473">
      <w:pPr>
        <w:rPr>
          <w:rFonts w:ascii="Helvetica" w:hAnsi="Helvetica"/>
        </w:rPr>
      </w:pPr>
      <w:r>
        <w:rPr>
          <w:rFonts w:ascii="Helvetica" w:hAnsi="Helvetica"/>
        </w:rPr>
        <w:t xml:space="preserve">15. </w:t>
      </w:r>
      <w:proofErr w:type="gramStart"/>
      <w:r>
        <w:rPr>
          <w:rFonts w:ascii="Helvetica" w:hAnsi="Helvetica"/>
        </w:rPr>
        <w:t>iron</w:t>
      </w:r>
      <w:proofErr w:type="gramEnd"/>
      <w:r>
        <w:rPr>
          <w:rFonts w:ascii="Helvetica" w:hAnsi="Helvetica"/>
        </w:rPr>
        <w:t>(III)</w:t>
      </w:r>
      <w:r>
        <w:rPr>
          <w:rFonts w:ascii="Helvetica" w:hAnsi="Helvetica"/>
        </w:rPr>
        <w:tab/>
      </w:r>
      <w:r>
        <w:rPr>
          <w:rFonts w:ascii="Helvetica" w:hAnsi="Helvetica"/>
        </w:rPr>
        <w:tab/>
        <w:t>_____________</w:t>
      </w:r>
      <w:r>
        <w:rPr>
          <w:rFonts w:ascii="Helvetica" w:hAnsi="Helvetica"/>
        </w:rPr>
        <w:tab/>
        <w:t>__________________</w:t>
      </w:r>
    </w:p>
    <w:p w14:paraId="6DEBE6BB" w14:textId="77777777" w:rsidR="00111473" w:rsidRDefault="00111473" w:rsidP="00111473">
      <w:pPr>
        <w:rPr>
          <w:rFonts w:ascii="Helvetica" w:hAnsi="Helvetica"/>
        </w:rPr>
      </w:pPr>
    </w:p>
    <w:p w14:paraId="0DFF889A" w14:textId="77777777" w:rsidR="00111473" w:rsidRDefault="00111473" w:rsidP="00111473">
      <w:pPr>
        <w:rPr>
          <w:rFonts w:ascii="Helvetica" w:hAnsi="Helvetica"/>
        </w:rPr>
      </w:pPr>
      <w:r>
        <w:rPr>
          <w:rFonts w:ascii="Helvetica" w:hAnsi="Helvetica"/>
        </w:rPr>
        <w:t xml:space="preserve">16. </w:t>
      </w:r>
      <w:proofErr w:type="gramStart"/>
      <w:r>
        <w:rPr>
          <w:rFonts w:ascii="Helvetica" w:hAnsi="Helvetica"/>
        </w:rPr>
        <w:t>mercury</w:t>
      </w:r>
      <w:proofErr w:type="gramEnd"/>
      <w:r>
        <w:rPr>
          <w:rFonts w:ascii="Helvetica" w:hAnsi="Helvetica"/>
        </w:rPr>
        <w:t>(I)</w:t>
      </w:r>
      <w:r>
        <w:rPr>
          <w:rFonts w:ascii="Helvetica" w:hAnsi="Helvetica"/>
        </w:rPr>
        <w:tab/>
        <w:t>_____________</w:t>
      </w:r>
      <w:r>
        <w:rPr>
          <w:rFonts w:ascii="Helvetica" w:hAnsi="Helvetica"/>
        </w:rPr>
        <w:tab/>
        <w:t>__________________</w:t>
      </w:r>
    </w:p>
    <w:p w14:paraId="1F282861" w14:textId="77777777" w:rsidR="00111473" w:rsidRDefault="00111473" w:rsidP="00111473">
      <w:pPr>
        <w:rPr>
          <w:rFonts w:ascii="Helvetica" w:hAnsi="Helvetica"/>
        </w:rPr>
      </w:pPr>
    </w:p>
    <w:p w14:paraId="62A1E010" w14:textId="77777777" w:rsidR="00111473" w:rsidRDefault="00111473" w:rsidP="00111473">
      <w:pPr>
        <w:rPr>
          <w:rFonts w:ascii="Helvetica" w:hAnsi="Helvetica"/>
        </w:rPr>
      </w:pPr>
      <w:r>
        <w:rPr>
          <w:rFonts w:ascii="Helvetica" w:hAnsi="Helvetica"/>
        </w:rPr>
        <w:t xml:space="preserve">17. </w:t>
      </w:r>
      <w:proofErr w:type="gramStart"/>
      <w:r>
        <w:rPr>
          <w:rFonts w:ascii="Helvetica" w:hAnsi="Helvetica"/>
        </w:rPr>
        <w:t>hydride</w:t>
      </w:r>
      <w:proofErr w:type="gramEnd"/>
      <w:r>
        <w:rPr>
          <w:rFonts w:ascii="Helvetica" w:hAnsi="Helvetica"/>
        </w:rPr>
        <w:tab/>
      </w:r>
      <w:r>
        <w:rPr>
          <w:rFonts w:ascii="Helvetica" w:hAnsi="Helvetica"/>
        </w:rPr>
        <w:tab/>
        <w:t>_____________</w:t>
      </w:r>
      <w:r>
        <w:rPr>
          <w:rFonts w:ascii="Helvetica" w:hAnsi="Helvetica"/>
        </w:rPr>
        <w:tab/>
        <w:t>__________________</w:t>
      </w:r>
    </w:p>
    <w:p w14:paraId="771DA2F2" w14:textId="77777777" w:rsidR="00111473" w:rsidRDefault="00111473" w:rsidP="00111473">
      <w:pPr>
        <w:rPr>
          <w:rFonts w:ascii="Helvetica" w:hAnsi="Helvetica"/>
        </w:rPr>
      </w:pPr>
    </w:p>
    <w:p w14:paraId="470115A6" w14:textId="77777777" w:rsidR="00111473" w:rsidRDefault="00111473" w:rsidP="00111473">
      <w:pPr>
        <w:rPr>
          <w:rFonts w:ascii="Helvetica" w:hAnsi="Helvetica"/>
        </w:rPr>
      </w:pPr>
      <w:r>
        <w:rPr>
          <w:rFonts w:ascii="Helvetica" w:hAnsi="Helvetica"/>
        </w:rPr>
        <w:t xml:space="preserve">18. </w:t>
      </w:r>
      <w:proofErr w:type="gramStart"/>
      <w:r>
        <w:rPr>
          <w:rFonts w:ascii="Helvetica" w:hAnsi="Helvetica"/>
        </w:rPr>
        <w:t>mercury</w:t>
      </w:r>
      <w:proofErr w:type="gramEnd"/>
      <w:r>
        <w:rPr>
          <w:rFonts w:ascii="Helvetica" w:hAnsi="Helvetica"/>
        </w:rPr>
        <w:t>(II)</w:t>
      </w:r>
      <w:r>
        <w:rPr>
          <w:rFonts w:ascii="Helvetica" w:hAnsi="Helvetica"/>
        </w:rPr>
        <w:tab/>
        <w:t>_____________</w:t>
      </w:r>
      <w:r>
        <w:rPr>
          <w:rFonts w:ascii="Helvetica" w:hAnsi="Helvetica"/>
        </w:rPr>
        <w:tab/>
        <w:t>__________________</w:t>
      </w:r>
    </w:p>
    <w:p w14:paraId="0FA86556" w14:textId="77777777" w:rsidR="00111473" w:rsidRDefault="00111473" w:rsidP="00111473">
      <w:pPr>
        <w:rPr>
          <w:rFonts w:ascii="Helvetica" w:hAnsi="Helvetica"/>
        </w:rPr>
      </w:pPr>
    </w:p>
    <w:p w14:paraId="4A445A86" w14:textId="77777777" w:rsidR="00111473" w:rsidRDefault="00111473" w:rsidP="00111473">
      <w:pPr>
        <w:rPr>
          <w:rFonts w:ascii="Helvetica" w:hAnsi="Helvetica"/>
        </w:rPr>
      </w:pPr>
      <w:r>
        <w:rPr>
          <w:rFonts w:ascii="Helvetica" w:hAnsi="Helvetica"/>
        </w:rPr>
        <w:t xml:space="preserve">19. </w:t>
      </w:r>
      <w:proofErr w:type="gramStart"/>
      <w:r>
        <w:rPr>
          <w:rFonts w:ascii="Helvetica" w:hAnsi="Helvetica"/>
        </w:rPr>
        <w:t>lead</w:t>
      </w:r>
      <w:proofErr w:type="gramEnd"/>
      <w:r>
        <w:rPr>
          <w:rFonts w:ascii="Helvetica" w:hAnsi="Helvetica"/>
        </w:rPr>
        <w:t>(IV)</w:t>
      </w:r>
      <w:r>
        <w:rPr>
          <w:rFonts w:ascii="Helvetica" w:hAnsi="Helvetica"/>
        </w:rPr>
        <w:tab/>
      </w:r>
      <w:r>
        <w:rPr>
          <w:rFonts w:ascii="Helvetica" w:hAnsi="Helvetica"/>
        </w:rPr>
        <w:tab/>
        <w:t>_____________</w:t>
      </w:r>
      <w:r>
        <w:rPr>
          <w:rFonts w:ascii="Helvetica" w:hAnsi="Helvetica"/>
        </w:rPr>
        <w:tab/>
        <w:t>__________________</w:t>
      </w:r>
    </w:p>
    <w:p w14:paraId="3B51AF0E" w14:textId="77777777" w:rsidR="00111473" w:rsidRDefault="00111473" w:rsidP="00111473">
      <w:pPr>
        <w:rPr>
          <w:rFonts w:ascii="Helvetica" w:hAnsi="Helvetica"/>
        </w:rPr>
      </w:pPr>
    </w:p>
    <w:p w14:paraId="47B586E6" w14:textId="77777777" w:rsidR="00111473" w:rsidRDefault="00111473" w:rsidP="00111473">
      <w:pPr>
        <w:rPr>
          <w:rFonts w:ascii="Helvetica" w:hAnsi="Helvetica"/>
        </w:rPr>
      </w:pPr>
      <w:r>
        <w:rPr>
          <w:rFonts w:ascii="Helvetica" w:hAnsi="Helvetica"/>
        </w:rPr>
        <w:t xml:space="preserve">20. </w:t>
      </w:r>
      <w:proofErr w:type="gramStart"/>
      <w:r>
        <w:rPr>
          <w:rFonts w:ascii="Helvetica" w:hAnsi="Helvetica"/>
        </w:rPr>
        <w:t>nitrate</w:t>
      </w:r>
      <w:proofErr w:type="gramEnd"/>
      <w:r>
        <w:rPr>
          <w:rFonts w:ascii="Helvetica" w:hAnsi="Helvetica"/>
        </w:rPr>
        <w:tab/>
      </w:r>
      <w:r>
        <w:rPr>
          <w:rFonts w:ascii="Helvetica" w:hAnsi="Helvetica"/>
        </w:rPr>
        <w:tab/>
        <w:t>_____________</w:t>
      </w:r>
      <w:r>
        <w:rPr>
          <w:rFonts w:ascii="Helvetica" w:hAnsi="Helvetica"/>
        </w:rPr>
        <w:tab/>
        <w:t>__________________</w:t>
      </w:r>
    </w:p>
    <w:p w14:paraId="1A050517" w14:textId="77777777" w:rsidR="00111473" w:rsidRDefault="00111473" w:rsidP="00111473">
      <w:pPr>
        <w:rPr>
          <w:rFonts w:ascii="Helvetica" w:hAnsi="Helvetica"/>
        </w:rPr>
      </w:pPr>
    </w:p>
    <w:p w14:paraId="4DA10D89" w14:textId="77777777" w:rsidR="00111473" w:rsidRDefault="00111473" w:rsidP="00111473">
      <w:pPr>
        <w:rPr>
          <w:rFonts w:ascii="Helvetica" w:hAnsi="Helvetica"/>
        </w:rPr>
      </w:pPr>
      <w:r>
        <w:rPr>
          <w:rFonts w:ascii="Helvetica" w:hAnsi="Helvetica"/>
        </w:rPr>
        <w:t xml:space="preserve">21. </w:t>
      </w:r>
      <w:proofErr w:type="gramStart"/>
      <w:r>
        <w:rPr>
          <w:rFonts w:ascii="Helvetica" w:hAnsi="Helvetica"/>
        </w:rPr>
        <w:t>oxide</w:t>
      </w:r>
      <w:proofErr w:type="gramEnd"/>
      <w:r>
        <w:rPr>
          <w:rFonts w:ascii="Helvetica" w:hAnsi="Helvetica"/>
        </w:rPr>
        <w:tab/>
      </w:r>
      <w:r>
        <w:rPr>
          <w:rFonts w:ascii="Helvetica" w:hAnsi="Helvetica"/>
        </w:rPr>
        <w:tab/>
        <w:t>_____________</w:t>
      </w:r>
      <w:r>
        <w:rPr>
          <w:rFonts w:ascii="Helvetica" w:hAnsi="Helvetica"/>
        </w:rPr>
        <w:tab/>
        <w:t>__________________</w:t>
      </w:r>
    </w:p>
    <w:p w14:paraId="369113DE" w14:textId="77777777" w:rsidR="00111473" w:rsidRDefault="00111473" w:rsidP="00111473">
      <w:pPr>
        <w:rPr>
          <w:rFonts w:ascii="Helvetica" w:hAnsi="Helvetica"/>
        </w:rPr>
      </w:pPr>
    </w:p>
    <w:p w14:paraId="76B3EFFB" w14:textId="77777777" w:rsidR="00111473" w:rsidRDefault="00111473" w:rsidP="00111473">
      <w:pPr>
        <w:rPr>
          <w:rFonts w:ascii="Helvetica" w:hAnsi="Helvetica"/>
        </w:rPr>
      </w:pPr>
      <w:r>
        <w:rPr>
          <w:rFonts w:ascii="Helvetica" w:hAnsi="Helvetica"/>
        </w:rPr>
        <w:t xml:space="preserve">22. </w:t>
      </w:r>
      <w:proofErr w:type="gramStart"/>
      <w:r>
        <w:rPr>
          <w:rFonts w:ascii="Helvetica" w:hAnsi="Helvetica"/>
        </w:rPr>
        <w:t>phosphate</w:t>
      </w:r>
      <w:proofErr w:type="gramEnd"/>
      <w:r>
        <w:rPr>
          <w:rFonts w:ascii="Helvetica" w:hAnsi="Helvetica"/>
        </w:rPr>
        <w:tab/>
        <w:t>_____________</w:t>
      </w:r>
      <w:r>
        <w:rPr>
          <w:rFonts w:ascii="Helvetica" w:hAnsi="Helvetica"/>
        </w:rPr>
        <w:tab/>
        <w:t>__________________</w:t>
      </w:r>
    </w:p>
    <w:p w14:paraId="700A6332" w14:textId="77777777" w:rsidR="00111473" w:rsidRDefault="00111473" w:rsidP="00111473">
      <w:pPr>
        <w:rPr>
          <w:rFonts w:ascii="Helvetica" w:hAnsi="Helvetica"/>
        </w:rPr>
      </w:pPr>
    </w:p>
    <w:p w14:paraId="598C6E79" w14:textId="77777777" w:rsidR="00111473" w:rsidRDefault="00111473" w:rsidP="00111473">
      <w:pPr>
        <w:rPr>
          <w:rFonts w:ascii="Helvetica" w:hAnsi="Helvetica"/>
        </w:rPr>
      </w:pPr>
      <w:r>
        <w:rPr>
          <w:rFonts w:ascii="Helvetica" w:hAnsi="Helvetica"/>
        </w:rPr>
        <w:t xml:space="preserve">23. </w:t>
      </w:r>
      <w:proofErr w:type="gramStart"/>
      <w:r>
        <w:rPr>
          <w:rFonts w:ascii="Helvetica" w:hAnsi="Helvetica"/>
        </w:rPr>
        <w:t>potassium</w:t>
      </w:r>
      <w:proofErr w:type="gramEnd"/>
      <w:r>
        <w:rPr>
          <w:rFonts w:ascii="Helvetica" w:hAnsi="Helvetica"/>
        </w:rPr>
        <w:tab/>
        <w:t>_____________</w:t>
      </w:r>
      <w:r>
        <w:rPr>
          <w:rFonts w:ascii="Helvetica" w:hAnsi="Helvetica"/>
        </w:rPr>
        <w:tab/>
        <w:t>__________________</w:t>
      </w:r>
    </w:p>
    <w:p w14:paraId="7B76F4CA" w14:textId="77777777" w:rsidR="00111473" w:rsidRDefault="00111473" w:rsidP="00111473">
      <w:pPr>
        <w:rPr>
          <w:rFonts w:ascii="Helvetica" w:hAnsi="Helvetica"/>
        </w:rPr>
      </w:pPr>
    </w:p>
    <w:p w14:paraId="1D99EB9C" w14:textId="77777777" w:rsidR="00111473" w:rsidRDefault="00111473" w:rsidP="00111473">
      <w:pPr>
        <w:rPr>
          <w:rFonts w:ascii="Helvetica" w:hAnsi="Helvetica"/>
        </w:rPr>
      </w:pPr>
      <w:r>
        <w:rPr>
          <w:rFonts w:ascii="Helvetica" w:hAnsi="Helvetica"/>
        </w:rPr>
        <w:t xml:space="preserve">24. </w:t>
      </w:r>
      <w:proofErr w:type="gramStart"/>
      <w:r>
        <w:rPr>
          <w:rFonts w:ascii="Helvetica" w:hAnsi="Helvetica"/>
        </w:rPr>
        <w:t>sulfide</w:t>
      </w:r>
      <w:proofErr w:type="gramEnd"/>
      <w:r>
        <w:rPr>
          <w:rFonts w:ascii="Helvetica" w:hAnsi="Helvetica"/>
        </w:rPr>
        <w:tab/>
      </w:r>
      <w:r>
        <w:rPr>
          <w:rFonts w:ascii="Helvetica" w:hAnsi="Helvetica"/>
        </w:rPr>
        <w:tab/>
        <w:t>_____________</w:t>
      </w:r>
      <w:r>
        <w:rPr>
          <w:rFonts w:ascii="Helvetica" w:hAnsi="Helvetica"/>
        </w:rPr>
        <w:tab/>
        <w:t>__________________</w:t>
      </w:r>
    </w:p>
    <w:p w14:paraId="34F08DD3" w14:textId="77777777" w:rsidR="00111473" w:rsidRDefault="00111473" w:rsidP="00111473">
      <w:pPr>
        <w:rPr>
          <w:rFonts w:ascii="Helvetica" w:hAnsi="Helvetica"/>
        </w:rPr>
      </w:pPr>
    </w:p>
    <w:p w14:paraId="0B7D9C71" w14:textId="77777777" w:rsidR="00111473" w:rsidRDefault="00111473" w:rsidP="00111473">
      <w:pPr>
        <w:rPr>
          <w:rFonts w:ascii="Helvetica" w:hAnsi="Helvetica"/>
        </w:rPr>
      </w:pPr>
      <w:r>
        <w:rPr>
          <w:rFonts w:ascii="Helvetica" w:hAnsi="Helvetica"/>
        </w:rPr>
        <w:t xml:space="preserve">25. </w:t>
      </w:r>
      <w:proofErr w:type="gramStart"/>
      <w:r>
        <w:rPr>
          <w:rFonts w:ascii="Helvetica" w:hAnsi="Helvetica"/>
        </w:rPr>
        <w:t>sodium</w:t>
      </w:r>
      <w:proofErr w:type="gramEnd"/>
      <w:r>
        <w:rPr>
          <w:rFonts w:ascii="Helvetica" w:hAnsi="Helvetica"/>
        </w:rPr>
        <w:tab/>
      </w:r>
      <w:r>
        <w:rPr>
          <w:rFonts w:ascii="Helvetica" w:hAnsi="Helvetica"/>
        </w:rPr>
        <w:tab/>
        <w:t>_____________</w:t>
      </w:r>
      <w:r>
        <w:rPr>
          <w:rFonts w:ascii="Helvetica" w:hAnsi="Helvetica"/>
        </w:rPr>
        <w:tab/>
        <w:t>__________________</w:t>
      </w:r>
    </w:p>
    <w:p w14:paraId="6CE744C9" w14:textId="77777777" w:rsidR="00111473" w:rsidRDefault="00111473" w:rsidP="00111473">
      <w:pPr>
        <w:rPr>
          <w:rFonts w:ascii="Helvetica" w:hAnsi="Helvetica"/>
        </w:rPr>
      </w:pPr>
    </w:p>
    <w:p w14:paraId="7F46B386" w14:textId="77777777" w:rsidR="00111473" w:rsidRDefault="00111473" w:rsidP="00111473">
      <w:pPr>
        <w:rPr>
          <w:rFonts w:ascii="Helvetica" w:hAnsi="Helvetica"/>
        </w:rPr>
      </w:pPr>
      <w:r>
        <w:rPr>
          <w:rFonts w:ascii="Helvetica" w:hAnsi="Helvetica"/>
        </w:rPr>
        <w:t xml:space="preserve">26. </w:t>
      </w:r>
      <w:proofErr w:type="gramStart"/>
      <w:r>
        <w:rPr>
          <w:rFonts w:ascii="Helvetica" w:hAnsi="Helvetica"/>
        </w:rPr>
        <w:t>sulfate</w:t>
      </w:r>
      <w:proofErr w:type="gramEnd"/>
      <w:r>
        <w:rPr>
          <w:rFonts w:ascii="Helvetica" w:hAnsi="Helvetica"/>
        </w:rPr>
        <w:tab/>
      </w:r>
      <w:r>
        <w:rPr>
          <w:rFonts w:ascii="Helvetica" w:hAnsi="Helvetica"/>
        </w:rPr>
        <w:tab/>
        <w:t>_____________</w:t>
      </w:r>
      <w:r>
        <w:rPr>
          <w:rFonts w:ascii="Helvetica" w:hAnsi="Helvetica"/>
        </w:rPr>
        <w:tab/>
        <w:t>__________________</w:t>
      </w:r>
    </w:p>
    <w:p w14:paraId="56621A15" w14:textId="77777777" w:rsidR="00111473" w:rsidRDefault="00111473" w:rsidP="00111473">
      <w:pPr>
        <w:rPr>
          <w:rFonts w:ascii="Helvetica" w:hAnsi="Helvetica"/>
        </w:rPr>
      </w:pPr>
    </w:p>
    <w:p w14:paraId="0C8F81F5" w14:textId="77777777" w:rsidR="00111473" w:rsidRDefault="00111473" w:rsidP="00111473">
      <w:pPr>
        <w:rPr>
          <w:rFonts w:ascii="Helvetica" w:hAnsi="Helvetica"/>
        </w:rPr>
      </w:pPr>
      <w:r>
        <w:rPr>
          <w:rFonts w:ascii="Helvetica" w:hAnsi="Helvetica"/>
        </w:rPr>
        <w:t xml:space="preserve">27. </w:t>
      </w:r>
      <w:proofErr w:type="gramStart"/>
      <w:r>
        <w:rPr>
          <w:rFonts w:ascii="Helvetica" w:hAnsi="Helvetica"/>
        </w:rPr>
        <w:t>silver</w:t>
      </w:r>
      <w:proofErr w:type="gramEnd"/>
      <w:r>
        <w:rPr>
          <w:rFonts w:ascii="Helvetica" w:hAnsi="Helvetica"/>
        </w:rPr>
        <w:tab/>
      </w:r>
      <w:r>
        <w:rPr>
          <w:rFonts w:ascii="Helvetica" w:hAnsi="Helvetica"/>
        </w:rPr>
        <w:tab/>
        <w:t>_____________</w:t>
      </w:r>
      <w:r>
        <w:rPr>
          <w:rFonts w:ascii="Helvetica" w:hAnsi="Helvetica"/>
        </w:rPr>
        <w:tab/>
        <w:t>__________________ *</w:t>
      </w:r>
    </w:p>
    <w:p w14:paraId="78793DD0" w14:textId="77777777" w:rsidR="00111473" w:rsidRDefault="00111473" w:rsidP="00111473">
      <w:pPr>
        <w:rPr>
          <w:rFonts w:ascii="Helvetica" w:hAnsi="Helvetica"/>
        </w:rPr>
      </w:pPr>
    </w:p>
    <w:p w14:paraId="5E453C09" w14:textId="77777777" w:rsidR="00111473" w:rsidRDefault="00111473" w:rsidP="00111473">
      <w:pPr>
        <w:rPr>
          <w:rFonts w:ascii="Helvetica" w:hAnsi="Helvetica"/>
        </w:rPr>
      </w:pPr>
      <w:r>
        <w:rPr>
          <w:rFonts w:ascii="Helvetica" w:hAnsi="Helvetica"/>
        </w:rPr>
        <w:t xml:space="preserve">28. </w:t>
      </w:r>
      <w:proofErr w:type="gramStart"/>
      <w:r>
        <w:rPr>
          <w:rFonts w:ascii="Helvetica" w:hAnsi="Helvetica"/>
        </w:rPr>
        <w:t>zinc</w:t>
      </w:r>
      <w:proofErr w:type="gramEnd"/>
      <w:r>
        <w:rPr>
          <w:rFonts w:ascii="Helvetica" w:hAnsi="Helvetica"/>
        </w:rPr>
        <w:tab/>
      </w:r>
      <w:r>
        <w:rPr>
          <w:rFonts w:ascii="Helvetica" w:hAnsi="Helvetica"/>
        </w:rPr>
        <w:tab/>
        <w:t>_____________</w:t>
      </w:r>
      <w:r>
        <w:rPr>
          <w:rFonts w:ascii="Helvetica" w:hAnsi="Helvetica"/>
        </w:rPr>
        <w:tab/>
        <w:t>__________________ *</w:t>
      </w:r>
    </w:p>
    <w:p w14:paraId="13340A69" w14:textId="77777777" w:rsidR="001C7552" w:rsidRDefault="001C7552" w:rsidP="00111473">
      <w:pPr>
        <w:rPr>
          <w:rFonts w:ascii="Helvetica" w:hAnsi="Helvetica"/>
        </w:rPr>
      </w:pPr>
    </w:p>
    <w:p w14:paraId="4E800F39" w14:textId="77777777" w:rsidR="001C7552" w:rsidRDefault="001C7552" w:rsidP="00111473">
      <w:pPr>
        <w:rPr>
          <w:rFonts w:ascii="Helvetica" w:hAnsi="Helvetica"/>
        </w:rPr>
      </w:pPr>
    </w:p>
    <w:p w14:paraId="21D4D693" w14:textId="77777777" w:rsidR="001C7552" w:rsidRDefault="001C7552" w:rsidP="00111473">
      <w:pPr>
        <w:rPr>
          <w:rFonts w:ascii="Helvetica" w:hAnsi="Helvetica"/>
        </w:rPr>
      </w:pPr>
    </w:p>
    <w:p w14:paraId="304D6160" w14:textId="388332CD" w:rsidR="006735C4" w:rsidRDefault="00F7571A" w:rsidP="001C3CB6">
      <w:pPr>
        <w:rPr>
          <w:rFonts w:ascii="Helvetica" w:hAnsi="Helvetica"/>
        </w:rPr>
      </w:pPr>
      <w:r>
        <w:rPr>
          <w:rFonts w:ascii="Helvetica" w:hAnsi="Helvetica"/>
        </w:rPr>
        <w:t>Now we’ll try putting some polyatomic ions into some of the compounds!!</w:t>
      </w:r>
    </w:p>
    <w:p w14:paraId="22DF0834" w14:textId="29FE7002" w:rsidR="001C3CB6" w:rsidRDefault="001C3CB6" w:rsidP="001C3CB6">
      <w:pPr>
        <w:rPr>
          <w:rFonts w:ascii="Helvetica" w:hAnsi="Helvetica"/>
        </w:rPr>
      </w:pPr>
      <w:r>
        <w:rPr>
          <w:rFonts w:ascii="Helvetica" w:hAnsi="Helvetica"/>
        </w:rPr>
        <w:t>Formula Writing</w:t>
      </w:r>
    </w:p>
    <w:p w14:paraId="614A7E91" w14:textId="77777777" w:rsidR="001C3CB6" w:rsidRDefault="001C3CB6" w:rsidP="001C3CB6">
      <w:pPr>
        <w:rPr>
          <w:rFonts w:ascii="Helvetica" w:hAnsi="Helvetica"/>
        </w:rPr>
      </w:pPr>
      <w:r>
        <w:rPr>
          <w:rFonts w:ascii="Helvetica" w:hAnsi="Helvetica"/>
        </w:rPr>
        <w:t xml:space="preserve">1. </w:t>
      </w:r>
      <w:proofErr w:type="gramStart"/>
      <w:r>
        <w:rPr>
          <w:rFonts w:ascii="Helvetica" w:hAnsi="Helvetica"/>
        </w:rPr>
        <w:t>sodium</w:t>
      </w:r>
      <w:proofErr w:type="gramEnd"/>
      <w:r>
        <w:rPr>
          <w:rFonts w:ascii="Helvetica" w:hAnsi="Helvetica"/>
        </w:rPr>
        <w:t xml:space="preserve"> chloride</w:t>
      </w:r>
      <w:r>
        <w:rPr>
          <w:rFonts w:ascii="Helvetica" w:hAnsi="Helvetica"/>
        </w:rPr>
        <w:tab/>
      </w:r>
      <w:r>
        <w:rPr>
          <w:rFonts w:ascii="Helvetica" w:hAnsi="Helvetica"/>
        </w:rPr>
        <w:tab/>
        <w:t>___________________</w:t>
      </w:r>
    </w:p>
    <w:p w14:paraId="01E66C0D" w14:textId="77777777" w:rsidR="001C3CB6" w:rsidRDefault="001C3CB6" w:rsidP="001C3CB6">
      <w:pPr>
        <w:rPr>
          <w:rFonts w:ascii="Helvetica" w:hAnsi="Helvetica"/>
        </w:rPr>
      </w:pPr>
    </w:p>
    <w:p w14:paraId="7FCBED5C" w14:textId="77777777" w:rsidR="001C3CB6" w:rsidRDefault="001C3CB6" w:rsidP="001C3CB6">
      <w:pPr>
        <w:rPr>
          <w:rFonts w:ascii="Helvetica" w:hAnsi="Helvetica"/>
        </w:rPr>
      </w:pPr>
      <w:r>
        <w:rPr>
          <w:rFonts w:ascii="Helvetica" w:hAnsi="Helvetica"/>
        </w:rPr>
        <w:t xml:space="preserve">2. </w:t>
      </w:r>
      <w:proofErr w:type="gramStart"/>
      <w:r>
        <w:rPr>
          <w:rFonts w:ascii="Helvetica" w:hAnsi="Helvetica"/>
        </w:rPr>
        <w:t>ammonium</w:t>
      </w:r>
      <w:proofErr w:type="gramEnd"/>
      <w:r>
        <w:rPr>
          <w:rFonts w:ascii="Helvetica" w:hAnsi="Helvetica"/>
        </w:rPr>
        <w:t xml:space="preserve"> hydroxide</w:t>
      </w:r>
      <w:r>
        <w:rPr>
          <w:rFonts w:ascii="Helvetica" w:hAnsi="Helvetica"/>
        </w:rPr>
        <w:tab/>
        <w:t>___________________</w:t>
      </w:r>
    </w:p>
    <w:p w14:paraId="4D5DDCEE" w14:textId="77777777" w:rsidR="001C3CB6" w:rsidRDefault="001C3CB6" w:rsidP="001C3CB6">
      <w:pPr>
        <w:rPr>
          <w:rFonts w:ascii="Helvetica" w:hAnsi="Helvetica"/>
        </w:rPr>
      </w:pPr>
    </w:p>
    <w:p w14:paraId="24F186A1" w14:textId="77777777" w:rsidR="001C3CB6" w:rsidRDefault="001C3CB6" w:rsidP="001C3CB6">
      <w:pPr>
        <w:rPr>
          <w:rFonts w:ascii="Helvetica" w:hAnsi="Helvetica"/>
        </w:rPr>
      </w:pPr>
      <w:r>
        <w:rPr>
          <w:rFonts w:ascii="Helvetica" w:hAnsi="Helvetica"/>
        </w:rPr>
        <w:t xml:space="preserve">3. </w:t>
      </w:r>
      <w:proofErr w:type="gramStart"/>
      <w:r>
        <w:rPr>
          <w:rFonts w:ascii="Helvetica" w:hAnsi="Helvetica"/>
        </w:rPr>
        <w:t>calcium</w:t>
      </w:r>
      <w:proofErr w:type="gramEnd"/>
      <w:r>
        <w:rPr>
          <w:rFonts w:ascii="Helvetica" w:hAnsi="Helvetica"/>
        </w:rPr>
        <w:t xml:space="preserve"> sulfate</w:t>
      </w:r>
      <w:r>
        <w:rPr>
          <w:rFonts w:ascii="Helvetica" w:hAnsi="Helvetica"/>
        </w:rPr>
        <w:tab/>
      </w:r>
      <w:r>
        <w:rPr>
          <w:rFonts w:ascii="Helvetica" w:hAnsi="Helvetica"/>
        </w:rPr>
        <w:tab/>
        <w:t>___________________</w:t>
      </w:r>
    </w:p>
    <w:p w14:paraId="60C6A51B" w14:textId="77777777" w:rsidR="001C3CB6" w:rsidRDefault="001C3CB6" w:rsidP="001C3CB6">
      <w:pPr>
        <w:rPr>
          <w:rFonts w:ascii="Helvetica" w:hAnsi="Helvetica"/>
        </w:rPr>
      </w:pPr>
    </w:p>
    <w:p w14:paraId="3FB8D5C0" w14:textId="77777777" w:rsidR="001C3CB6" w:rsidRDefault="001C3CB6" w:rsidP="001C3CB6">
      <w:pPr>
        <w:rPr>
          <w:rFonts w:ascii="Helvetica" w:hAnsi="Helvetica"/>
        </w:rPr>
      </w:pPr>
      <w:r>
        <w:rPr>
          <w:rFonts w:ascii="Helvetica" w:hAnsi="Helvetica"/>
        </w:rPr>
        <w:t xml:space="preserve">4. </w:t>
      </w:r>
      <w:proofErr w:type="gramStart"/>
      <w:r>
        <w:rPr>
          <w:rFonts w:ascii="Helvetica" w:hAnsi="Helvetica"/>
        </w:rPr>
        <w:t>magnesium</w:t>
      </w:r>
      <w:proofErr w:type="gramEnd"/>
      <w:r>
        <w:rPr>
          <w:rFonts w:ascii="Helvetica" w:hAnsi="Helvetica"/>
        </w:rPr>
        <w:t xml:space="preserve"> nitrate</w:t>
      </w:r>
      <w:r>
        <w:rPr>
          <w:rFonts w:ascii="Helvetica" w:hAnsi="Helvetica"/>
        </w:rPr>
        <w:tab/>
        <w:t>___________________</w:t>
      </w:r>
    </w:p>
    <w:p w14:paraId="30ECF188" w14:textId="77777777" w:rsidR="001C3CB6" w:rsidRDefault="001C3CB6" w:rsidP="001C3CB6">
      <w:pPr>
        <w:rPr>
          <w:rFonts w:ascii="Helvetica" w:hAnsi="Helvetica"/>
        </w:rPr>
      </w:pPr>
    </w:p>
    <w:p w14:paraId="0CFAAC86" w14:textId="77777777" w:rsidR="001C3CB6" w:rsidRDefault="001C3CB6" w:rsidP="001C3CB6">
      <w:pPr>
        <w:rPr>
          <w:rFonts w:ascii="Helvetica" w:hAnsi="Helvetica"/>
        </w:rPr>
      </w:pPr>
      <w:r>
        <w:rPr>
          <w:rFonts w:ascii="Helvetica" w:hAnsi="Helvetica"/>
        </w:rPr>
        <w:t xml:space="preserve">5. </w:t>
      </w:r>
      <w:proofErr w:type="gramStart"/>
      <w:r>
        <w:rPr>
          <w:rFonts w:ascii="Helvetica" w:hAnsi="Helvetica"/>
        </w:rPr>
        <w:t>aluminum</w:t>
      </w:r>
      <w:proofErr w:type="gramEnd"/>
      <w:r>
        <w:rPr>
          <w:rFonts w:ascii="Helvetica" w:hAnsi="Helvetica"/>
        </w:rPr>
        <w:t xml:space="preserve"> phosphate</w:t>
      </w:r>
      <w:r>
        <w:rPr>
          <w:rFonts w:ascii="Helvetica" w:hAnsi="Helvetica"/>
        </w:rPr>
        <w:tab/>
        <w:t>___________________</w:t>
      </w:r>
    </w:p>
    <w:p w14:paraId="07B95A6A" w14:textId="77777777" w:rsidR="001C3CB6" w:rsidRDefault="001C3CB6" w:rsidP="001C3CB6">
      <w:pPr>
        <w:rPr>
          <w:rFonts w:ascii="Helvetica" w:hAnsi="Helvetica"/>
        </w:rPr>
      </w:pPr>
    </w:p>
    <w:p w14:paraId="6CCE3DCA" w14:textId="77777777" w:rsidR="001C3CB6" w:rsidRDefault="001C3CB6" w:rsidP="001C3CB6">
      <w:pPr>
        <w:rPr>
          <w:rFonts w:ascii="Helvetica" w:hAnsi="Helvetica"/>
        </w:rPr>
      </w:pPr>
      <w:r>
        <w:rPr>
          <w:rFonts w:ascii="Helvetica" w:hAnsi="Helvetica"/>
        </w:rPr>
        <w:t xml:space="preserve">6. </w:t>
      </w:r>
      <w:proofErr w:type="gramStart"/>
      <w:r>
        <w:rPr>
          <w:rFonts w:ascii="Helvetica" w:hAnsi="Helvetica"/>
        </w:rPr>
        <w:t>zinc</w:t>
      </w:r>
      <w:proofErr w:type="gramEnd"/>
      <w:r>
        <w:rPr>
          <w:rFonts w:ascii="Helvetica" w:hAnsi="Helvetica"/>
        </w:rPr>
        <w:t xml:space="preserve"> chloride</w:t>
      </w:r>
      <w:r>
        <w:rPr>
          <w:rFonts w:ascii="Helvetica" w:hAnsi="Helvetica"/>
        </w:rPr>
        <w:tab/>
      </w:r>
      <w:r>
        <w:rPr>
          <w:rFonts w:ascii="Helvetica" w:hAnsi="Helvetica"/>
        </w:rPr>
        <w:tab/>
        <w:t>___________________</w:t>
      </w:r>
    </w:p>
    <w:p w14:paraId="3F2571CF" w14:textId="77777777" w:rsidR="001C3CB6" w:rsidRDefault="001C3CB6" w:rsidP="001C3CB6">
      <w:pPr>
        <w:rPr>
          <w:rFonts w:ascii="Helvetica" w:hAnsi="Helvetica"/>
        </w:rPr>
      </w:pPr>
    </w:p>
    <w:p w14:paraId="1A8BDCC1" w14:textId="77777777" w:rsidR="001C3CB6" w:rsidRDefault="001C3CB6" w:rsidP="001C3CB6">
      <w:pPr>
        <w:rPr>
          <w:rFonts w:ascii="Helvetica" w:hAnsi="Helvetica"/>
        </w:rPr>
      </w:pPr>
      <w:r>
        <w:rPr>
          <w:rFonts w:ascii="Helvetica" w:hAnsi="Helvetica"/>
        </w:rPr>
        <w:t xml:space="preserve">7. </w:t>
      </w:r>
      <w:proofErr w:type="gramStart"/>
      <w:r>
        <w:rPr>
          <w:rFonts w:ascii="Helvetica" w:hAnsi="Helvetica"/>
        </w:rPr>
        <w:t>mercury</w:t>
      </w:r>
      <w:proofErr w:type="gramEnd"/>
      <w:r>
        <w:rPr>
          <w:rFonts w:ascii="Helvetica" w:hAnsi="Helvetica"/>
        </w:rPr>
        <w:t xml:space="preserve"> (II) oxide</w:t>
      </w:r>
      <w:r>
        <w:rPr>
          <w:rFonts w:ascii="Helvetica" w:hAnsi="Helvetica"/>
        </w:rPr>
        <w:tab/>
      </w:r>
      <w:r>
        <w:rPr>
          <w:rFonts w:ascii="Helvetica" w:hAnsi="Helvetica"/>
        </w:rPr>
        <w:tab/>
        <w:t>___________________</w:t>
      </w:r>
    </w:p>
    <w:p w14:paraId="02A0A7B1" w14:textId="77777777" w:rsidR="001C3CB6" w:rsidRDefault="001C3CB6" w:rsidP="001C3CB6">
      <w:pPr>
        <w:rPr>
          <w:rFonts w:ascii="Helvetica" w:hAnsi="Helvetica"/>
        </w:rPr>
      </w:pPr>
    </w:p>
    <w:p w14:paraId="684DE107" w14:textId="77777777" w:rsidR="001C3CB6" w:rsidRDefault="001C3CB6" w:rsidP="001C3CB6">
      <w:pPr>
        <w:rPr>
          <w:rFonts w:ascii="Helvetica" w:hAnsi="Helvetica"/>
        </w:rPr>
      </w:pPr>
      <w:r>
        <w:rPr>
          <w:rFonts w:ascii="Helvetica" w:hAnsi="Helvetica"/>
        </w:rPr>
        <w:t xml:space="preserve">8. </w:t>
      </w:r>
      <w:proofErr w:type="gramStart"/>
      <w:r>
        <w:rPr>
          <w:rFonts w:ascii="Helvetica" w:hAnsi="Helvetica"/>
        </w:rPr>
        <w:t>aluminum</w:t>
      </w:r>
      <w:proofErr w:type="gramEnd"/>
      <w:r>
        <w:rPr>
          <w:rFonts w:ascii="Helvetica" w:hAnsi="Helvetica"/>
        </w:rPr>
        <w:t xml:space="preserve"> sulfate</w:t>
      </w:r>
      <w:r>
        <w:rPr>
          <w:rFonts w:ascii="Helvetica" w:hAnsi="Helvetica"/>
        </w:rPr>
        <w:tab/>
      </w:r>
      <w:r>
        <w:rPr>
          <w:rFonts w:ascii="Helvetica" w:hAnsi="Helvetica"/>
        </w:rPr>
        <w:tab/>
        <w:t>___________________</w:t>
      </w:r>
    </w:p>
    <w:p w14:paraId="0EBEBE70" w14:textId="77777777" w:rsidR="001C3CB6" w:rsidRDefault="001C3CB6" w:rsidP="001C3CB6">
      <w:pPr>
        <w:rPr>
          <w:rFonts w:ascii="Helvetica" w:hAnsi="Helvetica"/>
        </w:rPr>
      </w:pPr>
    </w:p>
    <w:p w14:paraId="469C8097" w14:textId="77777777" w:rsidR="001C3CB6" w:rsidRDefault="001C3CB6" w:rsidP="001C3CB6">
      <w:pPr>
        <w:rPr>
          <w:rFonts w:ascii="Helvetica" w:hAnsi="Helvetica"/>
        </w:rPr>
      </w:pPr>
      <w:r>
        <w:rPr>
          <w:rFonts w:ascii="Helvetica" w:hAnsi="Helvetica"/>
        </w:rPr>
        <w:t xml:space="preserve">9. </w:t>
      </w:r>
      <w:proofErr w:type="gramStart"/>
      <w:r>
        <w:rPr>
          <w:rFonts w:ascii="Helvetica" w:hAnsi="Helvetica"/>
        </w:rPr>
        <w:t>silver</w:t>
      </w:r>
      <w:proofErr w:type="gramEnd"/>
      <w:r>
        <w:rPr>
          <w:rFonts w:ascii="Helvetica" w:hAnsi="Helvetica"/>
        </w:rPr>
        <w:t xml:space="preserve"> nitrate</w:t>
      </w:r>
      <w:r>
        <w:rPr>
          <w:rFonts w:ascii="Helvetica" w:hAnsi="Helvetica"/>
        </w:rPr>
        <w:tab/>
      </w:r>
      <w:r>
        <w:rPr>
          <w:rFonts w:ascii="Helvetica" w:hAnsi="Helvetica"/>
        </w:rPr>
        <w:tab/>
        <w:t>___________________</w:t>
      </w:r>
    </w:p>
    <w:p w14:paraId="7CFDF9A4" w14:textId="77777777" w:rsidR="001C3CB6" w:rsidRDefault="001C3CB6" w:rsidP="001C3CB6">
      <w:pPr>
        <w:rPr>
          <w:rFonts w:ascii="Helvetica" w:hAnsi="Helvetica"/>
        </w:rPr>
      </w:pPr>
    </w:p>
    <w:p w14:paraId="365F1226" w14:textId="77777777" w:rsidR="001C3CB6" w:rsidRDefault="001C3CB6" w:rsidP="001C3CB6">
      <w:pPr>
        <w:rPr>
          <w:rFonts w:ascii="Helvetica" w:hAnsi="Helvetica"/>
        </w:rPr>
      </w:pPr>
      <w:r>
        <w:rPr>
          <w:rFonts w:ascii="Helvetica" w:hAnsi="Helvetica"/>
        </w:rPr>
        <w:t xml:space="preserve">10. </w:t>
      </w:r>
      <w:proofErr w:type="gramStart"/>
      <w:r>
        <w:rPr>
          <w:rFonts w:ascii="Helvetica" w:hAnsi="Helvetica"/>
        </w:rPr>
        <w:t>barium</w:t>
      </w:r>
      <w:proofErr w:type="gramEnd"/>
      <w:r>
        <w:rPr>
          <w:rFonts w:ascii="Helvetica" w:hAnsi="Helvetica"/>
        </w:rPr>
        <w:t xml:space="preserve"> hydroxide</w:t>
      </w:r>
      <w:r>
        <w:rPr>
          <w:rFonts w:ascii="Helvetica" w:hAnsi="Helvetica"/>
        </w:rPr>
        <w:tab/>
        <w:t>___________________</w:t>
      </w:r>
    </w:p>
    <w:p w14:paraId="78480229" w14:textId="77777777" w:rsidR="001C3CB6" w:rsidRDefault="001C3CB6" w:rsidP="001C3CB6">
      <w:pPr>
        <w:rPr>
          <w:rFonts w:ascii="Helvetica" w:hAnsi="Helvetica"/>
        </w:rPr>
      </w:pPr>
    </w:p>
    <w:p w14:paraId="7D87CE3C" w14:textId="77777777" w:rsidR="001C3CB6" w:rsidRDefault="001C3CB6" w:rsidP="001C3CB6">
      <w:pPr>
        <w:rPr>
          <w:rFonts w:ascii="Helvetica" w:hAnsi="Helvetica"/>
        </w:rPr>
      </w:pPr>
      <w:r>
        <w:rPr>
          <w:rFonts w:ascii="Helvetica" w:hAnsi="Helvetica"/>
        </w:rPr>
        <w:t xml:space="preserve">11. </w:t>
      </w:r>
      <w:proofErr w:type="gramStart"/>
      <w:r>
        <w:rPr>
          <w:rFonts w:ascii="Helvetica" w:hAnsi="Helvetica"/>
        </w:rPr>
        <w:t>potassium</w:t>
      </w:r>
      <w:proofErr w:type="gramEnd"/>
      <w:r>
        <w:rPr>
          <w:rFonts w:ascii="Helvetica" w:hAnsi="Helvetica"/>
        </w:rPr>
        <w:t xml:space="preserve"> sulfide</w:t>
      </w:r>
      <w:r>
        <w:rPr>
          <w:rFonts w:ascii="Helvetica" w:hAnsi="Helvetica"/>
        </w:rPr>
        <w:tab/>
        <w:t>___________________</w:t>
      </w:r>
    </w:p>
    <w:p w14:paraId="5DFFD100" w14:textId="77777777" w:rsidR="001C3CB6" w:rsidRDefault="001C3CB6" w:rsidP="001C3CB6">
      <w:pPr>
        <w:rPr>
          <w:rFonts w:ascii="Helvetica" w:hAnsi="Helvetica"/>
        </w:rPr>
      </w:pPr>
    </w:p>
    <w:p w14:paraId="3A01DAEC" w14:textId="77777777" w:rsidR="001C3CB6" w:rsidRDefault="001C3CB6" w:rsidP="001C3CB6">
      <w:pPr>
        <w:rPr>
          <w:rFonts w:ascii="Helvetica" w:hAnsi="Helvetica"/>
        </w:rPr>
      </w:pPr>
      <w:r>
        <w:rPr>
          <w:rFonts w:ascii="Helvetica" w:hAnsi="Helvetica"/>
        </w:rPr>
        <w:t xml:space="preserve">12. </w:t>
      </w:r>
      <w:proofErr w:type="gramStart"/>
      <w:r>
        <w:rPr>
          <w:rFonts w:ascii="Helvetica" w:hAnsi="Helvetica"/>
        </w:rPr>
        <w:t>iron</w:t>
      </w:r>
      <w:proofErr w:type="gramEnd"/>
      <w:r>
        <w:rPr>
          <w:rFonts w:ascii="Helvetica" w:hAnsi="Helvetica"/>
        </w:rPr>
        <w:t xml:space="preserve"> (II) sulfate</w:t>
      </w:r>
      <w:r>
        <w:rPr>
          <w:rFonts w:ascii="Helvetica" w:hAnsi="Helvetica"/>
        </w:rPr>
        <w:tab/>
      </w:r>
      <w:r>
        <w:rPr>
          <w:rFonts w:ascii="Helvetica" w:hAnsi="Helvetica"/>
        </w:rPr>
        <w:tab/>
        <w:t>___________________</w:t>
      </w:r>
    </w:p>
    <w:p w14:paraId="7438551D" w14:textId="77777777" w:rsidR="001C3CB6" w:rsidRDefault="001C3CB6" w:rsidP="001C3CB6">
      <w:pPr>
        <w:rPr>
          <w:rFonts w:ascii="Helvetica" w:hAnsi="Helvetica"/>
        </w:rPr>
      </w:pPr>
    </w:p>
    <w:p w14:paraId="30264162" w14:textId="77777777" w:rsidR="001C3CB6" w:rsidRDefault="001C3CB6" w:rsidP="001C3CB6">
      <w:pPr>
        <w:rPr>
          <w:rFonts w:ascii="Helvetica" w:hAnsi="Helvetica"/>
        </w:rPr>
      </w:pPr>
      <w:r>
        <w:rPr>
          <w:rFonts w:ascii="Helvetica" w:hAnsi="Helvetica"/>
        </w:rPr>
        <w:t xml:space="preserve">13. </w:t>
      </w:r>
      <w:proofErr w:type="gramStart"/>
      <w:r>
        <w:rPr>
          <w:rFonts w:ascii="Helvetica" w:hAnsi="Helvetica"/>
        </w:rPr>
        <w:t>mercury</w:t>
      </w:r>
      <w:proofErr w:type="gramEnd"/>
      <w:r>
        <w:rPr>
          <w:rFonts w:ascii="Helvetica" w:hAnsi="Helvetica"/>
        </w:rPr>
        <w:t xml:space="preserve"> (I) chloride</w:t>
      </w:r>
      <w:r>
        <w:rPr>
          <w:rFonts w:ascii="Helvetica" w:hAnsi="Helvetica"/>
        </w:rPr>
        <w:tab/>
        <w:t>___________________</w:t>
      </w:r>
    </w:p>
    <w:p w14:paraId="46A70C37" w14:textId="77777777" w:rsidR="001C3CB6" w:rsidRDefault="001C3CB6" w:rsidP="001C3CB6">
      <w:pPr>
        <w:rPr>
          <w:rFonts w:ascii="Helvetica" w:hAnsi="Helvetica"/>
        </w:rPr>
      </w:pPr>
    </w:p>
    <w:p w14:paraId="118C7BFD" w14:textId="77777777" w:rsidR="001C3CB6" w:rsidRDefault="001C3CB6" w:rsidP="001C3CB6">
      <w:pPr>
        <w:rPr>
          <w:rFonts w:ascii="Helvetica" w:hAnsi="Helvetica"/>
        </w:rPr>
      </w:pPr>
      <w:r>
        <w:rPr>
          <w:rFonts w:ascii="Helvetica" w:hAnsi="Helvetica"/>
        </w:rPr>
        <w:t xml:space="preserve">14. </w:t>
      </w:r>
      <w:proofErr w:type="gramStart"/>
      <w:r>
        <w:rPr>
          <w:rFonts w:ascii="Helvetica" w:hAnsi="Helvetica"/>
        </w:rPr>
        <w:t>copper</w:t>
      </w:r>
      <w:proofErr w:type="gramEnd"/>
      <w:r>
        <w:rPr>
          <w:rFonts w:ascii="Helvetica" w:hAnsi="Helvetica"/>
        </w:rPr>
        <w:t xml:space="preserve"> (II) carbonate</w:t>
      </w:r>
      <w:r>
        <w:rPr>
          <w:rFonts w:ascii="Helvetica" w:hAnsi="Helvetica"/>
        </w:rPr>
        <w:tab/>
        <w:t>___________________</w:t>
      </w:r>
    </w:p>
    <w:p w14:paraId="557D62DD" w14:textId="77777777" w:rsidR="001C3CB6" w:rsidRDefault="001C3CB6" w:rsidP="001C3CB6">
      <w:pPr>
        <w:rPr>
          <w:rFonts w:ascii="Helvetica" w:hAnsi="Helvetica"/>
        </w:rPr>
      </w:pPr>
    </w:p>
    <w:p w14:paraId="46469CD7" w14:textId="77777777" w:rsidR="001C3CB6" w:rsidRDefault="001C3CB6" w:rsidP="001C3CB6">
      <w:pPr>
        <w:rPr>
          <w:rFonts w:ascii="Helvetica" w:hAnsi="Helvetica"/>
        </w:rPr>
      </w:pPr>
      <w:r>
        <w:rPr>
          <w:rFonts w:ascii="Helvetica" w:hAnsi="Helvetica"/>
        </w:rPr>
        <w:t xml:space="preserve">15. </w:t>
      </w:r>
      <w:proofErr w:type="gramStart"/>
      <w:r>
        <w:rPr>
          <w:rFonts w:ascii="Helvetica" w:hAnsi="Helvetica"/>
        </w:rPr>
        <w:t>calcium</w:t>
      </w:r>
      <w:proofErr w:type="gramEnd"/>
      <w:r>
        <w:rPr>
          <w:rFonts w:ascii="Helvetica" w:hAnsi="Helvetica"/>
        </w:rPr>
        <w:t xml:space="preserve"> acetate</w:t>
      </w:r>
      <w:r>
        <w:rPr>
          <w:rFonts w:ascii="Helvetica" w:hAnsi="Helvetica"/>
        </w:rPr>
        <w:tab/>
      </w:r>
      <w:r>
        <w:rPr>
          <w:rFonts w:ascii="Helvetica" w:hAnsi="Helvetica"/>
        </w:rPr>
        <w:tab/>
        <w:t>___________________</w:t>
      </w:r>
    </w:p>
    <w:p w14:paraId="211BCFAD" w14:textId="77777777" w:rsidR="006735C4" w:rsidRDefault="006735C4" w:rsidP="001C3CB6">
      <w:pPr>
        <w:rPr>
          <w:rFonts w:ascii="Helvetica" w:hAnsi="Helvetica"/>
        </w:rPr>
      </w:pPr>
    </w:p>
    <w:p w14:paraId="1DFBB4CE" w14:textId="77777777" w:rsidR="001C3CB6" w:rsidRDefault="001C3CB6" w:rsidP="001C3CB6">
      <w:pPr>
        <w:rPr>
          <w:rFonts w:ascii="Helvetica" w:hAnsi="Helvetica"/>
        </w:rPr>
      </w:pPr>
      <w:r>
        <w:rPr>
          <w:rFonts w:ascii="Helvetica" w:hAnsi="Helvetica"/>
        </w:rPr>
        <w:t xml:space="preserve">16. </w:t>
      </w:r>
      <w:proofErr w:type="gramStart"/>
      <w:r>
        <w:rPr>
          <w:rFonts w:ascii="Helvetica" w:hAnsi="Helvetica"/>
        </w:rPr>
        <w:t>iron</w:t>
      </w:r>
      <w:proofErr w:type="gramEnd"/>
      <w:r>
        <w:rPr>
          <w:rFonts w:ascii="Helvetica" w:hAnsi="Helvetica"/>
        </w:rPr>
        <w:t xml:space="preserve"> (III) sulfate</w:t>
      </w:r>
      <w:r>
        <w:rPr>
          <w:rFonts w:ascii="Helvetica" w:hAnsi="Helvetica"/>
        </w:rPr>
        <w:tab/>
      </w:r>
      <w:r>
        <w:rPr>
          <w:rFonts w:ascii="Helvetica" w:hAnsi="Helvetica"/>
        </w:rPr>
        <w:tab/>
        <w:t>___________________</w:t>
      </w:r>
    </w:p>
    <w:p w14:paraId="5C540E5D" w14:textId="77777777" w:rsidR="001C3CB6" w:rsidRDefault="001C3CB6" w:rsidP="001C3CB6">
      <w:pPr>
        <w:rPr>
          <w:rFonts w:ascii="Helvetica" w:hAnsi="Helvetica"/>
        </w:rPr>
      </w:pPr>
    </w:p>
    <w:p w14:paraId="1FB7E339" w14:textId="77777777" w:rsidR="001C3CB6" w:rsidRDefault="001C3CB6" w:rsidP="001C3CB6">
      <w:pPr>
        <w:rPr>
          <w:rFonts w:ascii="Helvetica" w:hAnsi="Helvetica"/>
        </w:rPr>
      </w:pPr>
      <w:r>
        <w:rPr>
          <w:rFonts w:ascii="Helvetica" w:hAnsi="Helvetica"/>
        </w:rPr>
        <w:t xml:space="preserve">17. </w:t>
      </w:r>
      <w:proofErr w:type="gramStart"/>
      <w:r>
        <w:rPr>
          <w:rFonts w:ascii="Helvetica" w:hAnsi="Helvetica"/>
        </w:rPr>
        <w:t>calcium</w:t>
      </w:r>
      <w:proofErr w:type="gramEnd"/>
      <w:r>
        <w:rPr>
          <w:rFonts w:ascii="Helvetica" w:hAnsi="Helvetica"/>
        </w:rPr>
        <w:t xml:space="preserve"> phosphate</w:t>
      </w:r>
      <w:r>
        <w:rPr>
          <w:rFonts w:ascii="Helvetica" w:hAnsi="Helvetica"/>
        </w:rPr>
        <w:tab/>
        <w:t>___________________</w:t>
      </w:r>
    </w:p>
    <w:p w14:paraId="6C94C896" w14:textId="77777777" w:rsidR="001C3CB6" w:rsidRDefault="001C3CB6" w:rsidP="001C3CB6">
      <w:pPr>
        <w:rPr>
          <w:rFonts w:ascii="Helvetica" w:hAnsi="Helvetica"/>
        </w:rPr>
      </w:pPr>
    </w:p>
    <w:p w14:paraId="3251F77A" w14:textId="435EFADE" w:rsidR="006735C4" w:rsidRDefault="001C3CB6" w:rsidP="001C3CB6">
      <w:pPr>
        <w:rPr>
          <w:rFonts w:ascii="Helvetica" w:hAnsi="Helvetica"/>
        </w:rPr>
      </w:pPr>
      <w:r>
        <w:rPr>
          <w:rFonts w:ascii="Helvetica" w:hAnsi="Helvetica"/>
        </w:rPr>
        <w:t xml:space="preserve">18. </w:t>
      </w:r>
      <w:proofErr w:type="gramStart"/>
      <w:r>
        <w:rPr>
          <w:rFonts w:ascii="Helvetica" w:hAnsi="Helvetica"/>
        </w:rPr>
        <w:t>zinc</w:t>
      </w:r>
      <w:proofErr w:type="gramEnd"/>
      <w:r>
        <w:rPr>
          <w:rFonts w:ascii="Helvetica" w:hAnsi="Helvetica"/>
        </w:rPr>
        <w:t xml:space="preserve"> sulfide</w:t>
      </w:r>
      <w:r>
        <w:rPr>
          <w:rFonts w:ascii="Helvetica" w:hAnsi="Helvetica"/>
        </w:rPr>
        <w:tab/>
      </w:r>
      <w:r>
        <w:rPr>
          <w:rFonts w:ascii="Helvetica" w:hAnsi="Helvetica"/>
        </w:rPr>
        <w:tab/>
        <w:t>___________________</w:t>
      </w:r>
    </w:p>
    <w:p w14:paraId="6D37C9FD" w14:textId="54E0C9E7" w:rsidR="006735C4" w:rsidRDefault="001C3CB6" w:rsidP="001C3CB6">
      <w:pPr>
        <w:rPr>
          <w:rFonts w:ascii="Helvetica" w:hAnsi="Helvetica"/>
        </w:rPr>
      </w:pPr>
      <w:r>
        <w:rPr>
          <w:rFonts w:ascii="Helvetica" w:hAnsi="Helvetica"/>
        </w:rPr>
        <w:t xml:space="preserve">19. </w:t>
      </w:r>
      <w:proofErr w:type="gramStart"/>
      <w:r>
        <w:rPr>
          <w:rFonts w:ascii="Helvetica" w:hAnsi="Helvetica"/>
        </w:rPr>
        <w:t>ammonium</w:t>
      </w:r>
      <w:proofErr w:type="gramEnd"/>
      <w:r>
        <w:rPr>
          <w:rFonts w:ascii="Helvetica" w:hAnsi="Helvetica"/>
        </w:rPr>
        <w:t xml:space="preserve"> carbonate</w:t>
      </w:r>
      <w:r>
        <w:rPr>
          <w:rFonts w:ascii="Helvetica" w:hAnsi="Helvetica"/>
        </w:rPr>
        <w:tab/>
        <w:t>___________________</w:t>
      </w:r>
    </w:p>
    <w:p w14:paraId="3B994036" w14:textId="6B19B5BD" w:rsidR="001C3CB6" w:rsidRDefault="001C3CB6" w:rsidP="001C3CB6">
      <w:pPr>
        <w:rPr>
          <w:rFonts w:ascii="Helvetica" w:hAnsi="Helvetica"/>
        </w:rPr>
      </w:pPr>
      <w:r>
        <w:rPr>
          <w:rFonts w:ascii="Helvetica" w:hAnsi="Helvetica"/>
        </w:rPr>
        <w:t xml:space="preserve">20. </w:t>
      </w:r>
      <w:proofErr w:type="gramStart"/>
      <w:r>
        <w:rPr>
          <w:rFonts w:ascii="Helvetica" w:hAnsi="Helvetica"/>
        </w:rPr>
        <w:t>antimony</w:t>
      </w:r>
      <w:proofErr w:type="gramEnd"/>
      <w:r>
        <w:rPr>
          <w:rFonts w:ascii="Helvetica" w:hAnsi="Helvetica"/>
        </w:rPr>
        <w:t xml:space="preserve"> (III) chloride</w:t>
      </w:r>
      <w:r>
        <w:rPr>
          <w:rFonts w:ascii="Helvetica" w:hAnsi="Helvetica"/>
        </w:rPr>
        <w:tab/>
        <w:t>___________________</w:t>
      </w:r>
    </w:p>
    <w:p w14:paraId="3E499935" w14:textId="239D7838" w:rsidR="001C3CB6" w:rsidRDefault="001C3CB6" w:rsidP="001C3CB6">
      <w:pPr>
        <w:rPr>
          <w:rFonts w:ascii="Helvetica" w:hAnsi="Helvetica"/>
        </w:rPr>
      </w:pPr>
      <w:r>
        <w:rPr>
          <w:rFonts w:ascii="Helvetica" w:hAnsi="Helvetica"/>
        </w:rPr>
        <w:t xml:space="preserve">21. </w:t>
      </w:r>
      <w:proofErr w:type="gramStart"/>
      <w:r>
        <w:rPr>
          <w:rFonts w:ascii="Helvetica" w:hAnsi="Helvetica"/>
        </w:rPr>
        <w:t>potassium</w:t>
      </w:r>
      <w:proofErr w:type="gramEnd"/>
      <w:r>
        <w:rPr>
          <w:rFonts w:ascii="Helvetica" w:hAnsi="Helvetica"/>
        </w:rPr>
        <w:t xml:space="preserve"> oxide</w:t>
      </w:r>
      <w:r>
        <w:rPr>
          <w:rFonts w:ascii="Helvetica" w:hAnsi="Helvetica"/>
        </w:rPr>
        <w:tab/>
      </w:r>
      <w:r>
        <w:rPr>
          <w:rFonts w:ascii="Helvetica" w:hAnsi="Helvetica"/>
        </w:rPr>
        <w:tab/>
        <w:t>___________________</w:t>
      </w:r>
    </w:p>
    <w:p w14:paraId="6EB77C3F" w14:textId="545DF2BE" w:rsidR="001C3CB6" w:rsidRDefault="001C3CB6" w:rsidP="001C3CB6">
      <w:pPr>
        <w:rPr>
          <w:rFonts w:ascii="Helvetica" w:hAnsi="Helvetica"/>
        </w:rPr>
      </w:pPr>
      <w:r>
        <w:rPr>
          <w:rFonts w:ascii="Helvetica" w:hAnsi="Helvetica"/>
        </w:rPr>
        <w:t xml:space="preserve">22. </w:t>
      </w:r>
      <w:proofErr w:type="gramStart"/>
      <w:r>
        <w:rPr>
          <w:rFonts w:ascii="Helvetica" w:hAnsi="Helvetica"/>
        </w:rPr>
        <w:t>ammonium</w:t>
      </w:r>
      <w:proofErr w:type="gramEnd"/>
      <w:r>
        <w:rPr>
          <w:rFonts w:ascii="Helvetica" w:hAnsi="Helvetica"/>
        </w:rPr>
        <w:t xml:space="preserve"> sulfide</w:t>
      </w:r>
      <w:r>
        <w:rPr>
          <w:rFonts w:ascii="Helvetica" w:hAnsi="Helvetica"/>
        </w:rPr>
        <w:tab/>
        <w:t>___________________</w:t>
      </w:r>
    </w:p>
    <w:p w14:paraId="2CC82D7D" w14:textId="45AF5A97" w:rsidR="001C3CB6" w:rsidRDefault="001C3CB6" w:rsidP="001C3CB6">
      <w:pPr>
        <w:rPr>
          <w:rFonts w:ascii="Helvetica" w:hAnsi="Helvetica"/>
        </w:rPr>
      </w:pPr>
      <w:r>
        <w:rPr>
          <w:rFonts w:ascii="Helvetica" w:hAnsi="Helvetica"/>
        </w:rPr>
        <w:t xml:space="preserve">23. </w:t>
      </w:r>
      <w:proofErr w:type="gramStart"/>
      <w:r>
        <w:rPr>
          <w:rFonts w:ascii="Helvetica" w:hAnsi="Helvetica"/>
        </w:rPr>
        <w:t>mercuric</w:t>
      </w:r>
      <w:proofErr w:type="gramEnd"/>
      <w:r>
        <w:rPr>
          <w:rFonts w:ascii="Helvetica" w:hAnsi="Helvetica"/>
        </w:rPr>
        <w:t xml:space="preserve"> nitrate</w:t>
      </w:r>
      <w:r>
        <w:rPr>
          <w:rFonts w:ascii="Helvetica" w:hAnsi="Helvetica"/>
        </w:rPr>
        <w:tab/>
      </w:r>
      <w:r>
        <w:rPr>
          <w:rFonts w:ascii="Helvetica" w:hAnsi="Helvetica"/>
        </w:rPr>
        <w:tab/>
        <w:t>___________________</w:t>
      </w:r>
    </w:p>
    <w:p w14:paraId="57BFF625" w14:textId="77777777" w:rsidR="006735C4" w:rsidRDefault="001C3CB6" w:rsidP="006735C4">
      <w:pPr>
        <w:rPr>
          <w:rFonts w:ascii="Helvetica" w:hAnsi="Helvetica"/>
        </w:rPr>
      </w:pPr>
      <w:r>
        <w:rPr>
          <w:rFonts w:ascii="Helvetica" w:hAnsi="Helvetica"/>
        </w:rPr>
        <w:t xml:space="preserve">24. </w:t>
      </w:r>
      <w:proofErr w:type="gramStart"/>
      <w:r>
        <w:rPr>
          <w:rFonts w:ascii="Helvetica" w:hAnsi="Helvetica"/>
        </w:rPr>
        <w:t>iron</w:t>
      </w:r>
      <w:proofErr w:type="gramEnd"/>
      <w:r>
        <w:rPr>
          <w:rFonts w:ascii="Helvetica" w:hAnsi="Helvetica"/>
        </w:rPr>
        <w:t xml:space="preserve"> (III) chloride</w:t>
      </w:r>
      <w:r>
        <w:rPr>
          <w:rFonts w:ascii="Helvetica" w:hAnsi="Helvetica"/>
        </w:rPr>
        <w:tab/>
      </w:r>
      <w:r>
        <w:rPr>
          <w:rFonts w:ascii="Helvetica" w:hAnsi="Helvetica"/>
        </w:rPr>
        <w:tab/>
        <w:t>___________________</w:t>
      </w:r>
    </w:p>
    <w:p w14:paraId="5BCC705A" w14:textId="77777777" w:rsidR="00D013F5" w:rsidRDefault="001C3CB6" w:rsidP="006735C4">
      <w:pPr>
        <w:rPr>
          <w:rFonts w:ascii="Helvetica" w:hAnsi="Helvetica"/>
        </w:rPr>
      </w:pPr>
      <w:r>
        <w:rPr>
          <w:rFonts w:ascii="Helvetica" w:hAnsi="Helvetica"/>
        </w:rPr>
        <w:t xml:space="preserve">25. </w:t>
      </w:r>
      <w:proofErr w:type="gramStart"/>
      <w:r>
        <w:rPr>
          <w:rFonts w:ascii="Helvetica" w:hAnsi="Helvetica"/>
        </w:rPr>
        <w:t>aluminum</w:t>
      </w:r>
      <w:proofErr w:type="gramEnd"/>
      <w:r>
        <w:rPr>
          <w:rFonts w:ascii="Helvetica" w:hAnsi="Helvetica"/>
        </w:rPr>
        <w:t xml:space="preserve"> oxide</w:t>
      </w:r>
      <w:r>
        <w:rPr>
          <w:rFonts w:ascii="Helvetica" w:hAnsi="Helvetica"/>
        </w:rPr>
        <w:tab/>
      </w:r>
      <w:r>
        <w:rPr>
          <w:rFonts w:ascii="Helvetica" w:hAnsi="Helvetica"/>
        </w:rPr>
        <w:tab/>
        <w:t>___________________</w:t>
      </w:r>
    </w:p>
    <w:p w14:paraId="0F8C1ABC" w14:textId="77777777" w:rsidR="0082209D" w:rsidRDefault="0082209D" w:rsidP="006735C4">
      <w:pPr>
        <w:rPr>
          <w:rFonts w:ascii="Helvetica" w:hAnsi="Helvetica" w:cs="Helvetica"/>
        </w:rPr>
      </w:pPr>
    </w:p>
    <w:p w14:paraId="2B37A028" w14:textId="77777777" w:rsidR="0082209D" w:rsidRDefault="0082209D" w:rsidP="006735C4">
      <w:pPr>
        <w:rPr>
          <w:rFonts w:ascii="Helvetica" w:hAnsi="Helvetica" w:cs="Helvetica"/>
        </w:rPr>
      </w:pPr>
    </w:p>
    <w:p w14:paraId="1C46B258" w14:textId="4CFF064F" w:rsidR="00755E8B" w:rsidRDefault="00755E8B" w:rsidP="006735C4">
      <w:pPr>
        <w:rPr>
          <w:rFonts w:ascii="Helvetica" w:hAnsi="Helvetica" w:cs="Helvetica"/>
        </w:rPr>
      </w:pPr>
      <w:r>
        <w:rPr>
          <w:rFonts w:ascii="Helvetica" w:hAnsi="Helvetica" w:cs="Helvetica"/>
        </w:rPr>
        <w:t>NAMING COMPOUNDS</w:t>
      </w:r>
    </w:p>
    <w:p w14:paraId="0CEA61A9" w14:textId="77777777" w:rsidR="0082209D" w:rsidRPr="006735C4" w:rsidRDefault="0082209D" w:rsidP="006735C4">
      <w:pPr>
        <w:rPr>
          <w:rFonts w:ascii="Helvetica" w:hAnsi="Helvetica"/>
        </w:rPr>
      </w:pPr>
    </w:p>
    <w:p w14:paraId="02BDAB11" w14:textId="64C909DC"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Three systems of naming: </w:t>
      </w:r>
      <w:proofErr w:type="gramStart"/>
      <w:r>
        <w:rPr>
          <w:rFonts w:ascii="Helvetica" w:hAnsi="Helvetica" w:cs="Helvetica"/>
        </w:rPr>
        <w:t>New(</w:t>
      </w:r>
      <w:proofErr w:type="gramEnd"/>
      <w:r>
        <w:rPr>
          <w:rFonts w:ascii="Helvetica" w:hAnsi="Helvetica" w:cs="Helvetica"/>
        </w:rPr>
        <w:t>Roman Numerals or Stock), Old(Traditional), and Greek.</w:t>
      </w:r>
    </w:p>
    <w:p w14:paraId="16B14F30" w14:textId="77777777" w:rsidR="0082209D" w:rsidRDefault="0082209D"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1585C8E" w14:textId="7418ABA2"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NEW: This system is used when there are more than one positive ion that exists for the positive ion</w:t>
      </w:r>
      <w:proofErr w:type="gramStart"/>
      <w:r>
        <w:rPr>
          <w:rFonts w:ascii="Helvetica" w:hAnsi="Helvetica" w:cs="Helvetica"/>
        </w:rPr>
        <w:t>.(</w:t>
      </w:r>
      <w:proofErr w:type="gramEnd"/>
      <w:r>
        <w:rPr>
          <w:rFonts w:ascii="Helvetica" w:hAnsi="Helvetica" w:cs="Helvetica"/>
        </w:rPr>
        <w:t>All positive ions except those in Groups IA</w:t>
      </w:r>
      <w:r w:rsidR="00F639CC">
        <w:rPr>
          <w:rFonts w:ascii="Helvetica" w:hAnsi="Helvetica" w:cs="Helvetica"/>
        </w:rPr>
        <w:t>, IIA, IIIA and Ag, and Zn</w:t>
      </w:r>
      <w:r>
        <w:rPr>
          <w:rFonts w:ascii="Helvetica" w:hAnsi="Helvetica" w:cs="Helvetica"/>
        </w:rPr>
        <w:t>)</w:t>
      </w:r>
    </w:p>
    <w:p w14:paraId="75E381F6"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Ex: </w:t>
      </w:r>
      <w:proofErr w:type="gramStart"/>
      <w:r>
        <w:rPr>
          <w:rFonts w:ascii="Helvetica" w:hAnsi="Helvetica" w:cs="Helvetica"/>
        </w:rPr>
        <w:t>mercury(</w:t>
      </w:r>
      <w:proofErr w:type="gramEnd"/>
      <w:r>
        <w:rPr>
          <w:rFonts w:ascii="Helvetica" w:hAnsi="Helvetica" w:cs="Helvetica"/>
        </w:rPr>
        <w:t xml:space="preserve">II) oxide          </w:t>
      </w:r>
      <w:proofErr w:type="spellStart"/>
      <w:r>
        <w:rPr>
          <w:rFonts w:ascii="Helvetica" w:hAnsi="Helvetica" w:cs="Helvetica"/>
        </w:rPr>
        <w:t>HgO</w:t>
      </w:r>
      <w:proofErr w:type="spellEnd"/>
    </w:p>
    <w:p w14:paraId="33FDAB0F"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5983F7C"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OLD: This system is used for five elements only: Fe, Cu, </w:t>
      </w:r>
      <w:proofErr w:type="spellStart"/>
      <w:r>
        <w:rPr>
          <w:rFonts w:ascii="Helvetica" w:hAnsi="Helvetica" w:cs="Helvetica"/>
        </w:rPr>
        <w:t>Pb</w:t>
      </w:r>
      <w:proofErr w:type="spellEnd"/>
      <w:r>
        <w:rPr>
          <w:rFonts w:ascii="Helvetica" w:hAnsi="Helvetica" w:cs="Helvetica"/>
        </w:rPr>
        <w:t xml:space="preserve">, </w:t>
      </w:r>
      <w:proofErr w:type="spellStart"/>
      <w:r>
        <w:rPr>
          <w:rFonts w:ascii="Helvetica" w:hAnsi="Helvetica" w:cs="Helvetica"/>
        </w:rPr>
        <w:t>Sn</w:t>
      </w:r>
      <w:proofErr w:type="spellEnd"/>
      <w:r>
        <w:rPr>
          <w:rFonts w:ascii="Helvetica" w:hAnsi="Helvetica" w:cs="Helvetica"/>
        </w:rPr>
        <w:t>, Hg</w:t>
      </w:r>
    </w:p>
    <w:p w14:paraId="5CC83423"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The lower of the two charges has the ending -</w:t>
      </w:r>
      <w:proofErr w:type="spellStart"/>
      <w:r>
        <w:rPr>
          <w:rFonts w:ascii="Helvetica" w:hAnsi="Helvetica" w:cs="Helvetica"/>
        </w:rPr>
        <w:t>ous</w:t>
      </w:r>
      <w:proofErr w:type="spellEnd"/>
    </w:p>
    <w:p w14:paraId="0785167C"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The higher of the two charges has the ending -</w:t>
      </w:r>
      <w:proofErr w:type="spellStart"/>
      <w:r>
        <w:rPr>
          <w:rFonts w:ascii="Helvetica" w:hAnsi="Helvetica" w:cs="Helvetica"/>
        </w:rPr>
        <w:t>ic</w:t>
      </w:r>
      <w:proofErr w:type="spellEnd"/>
    </w:p>
    <w:p w14:paraId="17BC3884"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The stem for each is taken from the Latin.</w:t>
      </w:r>
    </w:p>
    <w:p w14:paraId="2AD0CC89"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7438088"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Ex: Fe+</w:t>
      </w:r>
      <w:proofErr w:type="gramStart"/>
      <w:r>
        <w:rPr>
          <w:rFonts w:ascii="Helvetica" w:hAnsi="Helvetica" w:cs="Helvetica"/>
        </w:rPr>
        <w:t>2  ferrous</w:t>
      </w:r>
      <w:proofErr w:type="gramEnd"/>
      <w:r>
        <w:rPr>
          <w:rFonts w:ascii="Helvetica" w:hAnsi="Helvetica" w:cs="Helvetica"/>
        </w:rPr>
        <w:tab/>
      </w:r>
      <w:r>
        <w:rPr>
          <w:rFonts w:ascii="Helvetica" w:hAnsi="Helvetica" w:cs="Helvetica"/>
        </w:rPr>
        <w:tab/>
        <w:t>Fe+3  ferric</w:t>
      </w:r>
    </w:p>
    <w:p w14:paraId="63A6B64C"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       Cu+1 cuprous</w:t>
      </w:r>
      <w:r>
        <w:rPr>
          <w:rFonts w:ascii="Helvetica" w:hAnsi="Helvetica" w:cs="Helvetica"/>
        </w:rPr>
        <w:tab/>
      </w:r>
      <w:r>
        <w:rPr>
          <w:rFonts w:ascii="Helvetica" w:hAnsi="Helvetica" w:cs="Helvetica"/>
        </w:rPr>
        <w:tab/>
        <w:t>Cu+</w:t>
      </w:r>
      <w:proofErr w:type="gramStart"/>
      <w:r>
        <w:rPr>
          <w:rFonts w:ascii="Helvetica" w:hAnsi="Helvetica" w:cs="Helvetica"/>
        </w:rPr>
        <w:t>2  cupric</w:t>
      </w:r>
      <w:proofErr w:type="gramEnd"/>
    </w:p>
    <w:p w14:paraId="0DAC7A19" w14:textId="717D5E2F"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       Pb+</w:t>
      </w:r>
      <w:proofErr w:type="gramStart"/>
      <w:r>
        <w:rPr>
          <w:rFonts w:ascii="Helvetica" w:hAnsi="Helvetica" w:cs="Helvetica"/>
        </w:rPr>
        <w:t xml:space="preserve">2  </w:t>
      </w:r>
      <w:proofErr w:type="spellStart"/>
      <w:r>
        <w:rPr>
          <w:rFonts w:ascii="Helvetica" w:hAnsi="Helvetica" w:cs="Helvetica"/>
        </w:rPr>
        <w:t>plumbous</w:t>
      </w:r>
      <w:proofErr w:type="spellEnd"/>
      <w:proofErr w:type="gramEnd"/>
      <w:r>
        <w:rPr>
          <w:rFonts w:ascii="Helvetica" w:hAnsi="Helvetica" w:cs="Helvetica"/>
        </w:rPr>
        <w:tab/>
      </w:r>
      <w:r w:rsidR="00F639CC">
        <w:rPr>
          <w:rFonts w:ascii="Helvetica" w:hAnsi="Helvetica" w:cs="Helvetica"/>
        </w:rPr>
        <w:t xml:space="preserve">        </w:t>
      </w:r>
      <w:r>
        <w:rPr>
          <w:rFonts w:ascii="Helvetica" w:hAnsi="Helvetica" w:cs="Helvetica"/>
        </w:rPr>
        <w:t>Pb+4  plumbic</w:t>
      </w:r>
    </w:p>
    <w:p w14:paraId="2CD4C78E"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       Sn+</w:t>
      </w:r>
      <w:proofErr w:type="gramStart"/>
      <w:r>
        <w:rPr>
          <w:rFonts w:ascii="Helvetica" w:hAnsi="Helvetica" w:cs="Helvetica"/>
        </w:rPr>
        <w:t>2  stannous</w:t>
      </w:r>
      <w:proofErr w:type="gramEnd"/>
      <w:r>
        <w:rPr>
          <w:rFonts w:ascii="Helvetica" w:hAnsi="Helvetica" w:cs="Helvetica"/>
        </w:rPr>
        <w:tab/>
      </w:r>
      <w:r>
        <w:rPr>
          <w:rFonts w:ascii="Helvetica" w:hAnsi="Helvetica" w:cs="Helvetica"/>
        </w:rPr>
        <w:tab/>
        <w:t>Sn+4  stannic</w:t>
      </w:r>
    </w:p>
    <w:p w14:paraId="79F86E72"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       Hg+</w:t>
      </w:r>
      <w:proofErr w:type="gramStart"/>
      <w:r>
        <w:rPr>
          <w:rFonts w:ascii="Helvetica" w:hAnsi="Helvetica" w:cs="Helvetica"/>
        </w:rPr>
        <w:t xml:space="preserve">1  </w:t>
      </w:r>
      <w:proofErr w:type="spellStart"/>
      <w:r>
        <w:rPr>
          <w:rFonts w:ascii="Helvetica" w:hAnsi="Helvetica" w:cs="Helvetica"/>
        </w:rPr>
        <w:t>mercurous</w:t>
      </w:r>
      <w:proofErr w:type="spellEnd"/>
      <w:proofErr w:type="gramEnd"/>
      <w:r>
        <w:rPr>
          <w:rFonts w:ascii="Helvetica" w:hAnsi="Helvetica" w:cs="Helvetica"/>
        </w:rPr>
        <w:tab/>
        <w:t>Hg+2  mercuric</w:t>
      </w:r>
    </w:p>
    <w:p w14:paraId="4AB1FFC7"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AE5295"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Ex: </w:t>
      </w:r>
      <w:proofErr w:type="spellStart"/>
      <w:r>
        <w:rPr>
          <w:rFonts w:ascii="Helvetica" w:hAnsi="Helvetica" w:cs="Helvetica"/>
        </w:rPr>
        <w:t>HgO</w:t>
      </w:r>
      <w:proofErr w:type="spellEnd"/>
      <w:r>
        <w:rPr>
          <w:rFonts w:ascii="Helvetica" w:hAnsi="Helvetica" w:cs="Helvetica"/>
        </w:rPr>
        <w:t xml:space="preserve">           mercuric oxide</w:t>
      </w:r>
    </w:p>
    <w:p w14:paraId="1FA2D714"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       </w:t>
      </w:r>
      <w:proofErr w:type="spellStart"/>
      <w:r>
        <w:rPr>
          <w:rFonts w:ascii="Helvetica" w:hAnsi="Helvetica" w:cs="Helvetica"/>
        </w:rPr>
        <w:t>SnF</w:t>
      </w:r>
      <w:proofErr w:type="spellEnd"/>
      <w:r>
        <w:rPr>
          <w:rFonts w:ascii="Helvetica" w:hAnsi="Helvetica" w:cs="Helvetica"/>
          <w:position w:val="-8"/>
        </w:rPr>
        <w:t>2</w:t>
      </w:r>
      <w:proofErr w:type="gramStart"/>
      <w:r>
        <w:rPr>
          <w:rFonts w:ascii="Helvetica" w:hAnsi="Helvetica" w:cs="Helvetica"/>
        </w:rPr>
        <w:t xml:space="preserve">          stannous</w:t>
      </w:r>
      <w:proofErr w:type="gramEnd"/>
      <w:r>
        <w:rPr>
          <w:rFonts w:ascii="Helvetica" w:hAnsi="Helvetica" w:cs="Helvetica"/>
        </w:rPr>
        <w:t xml:space="preserve"> fluoride</w:t>
      </w:r>
    </w:p>
    <w:p w14:paraId="4521CF8A" w14:textId="719331E0"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NOTE: Compounds named the old system can</w:t>
      </w:r>
      <w:r>
        <w:rPr>
          <w:rFonts w:ascii="Helvetica" w:hAnsi="Helvetica" w:cs="Helvetica"/>
          <w:b/>
          <w:bCs/>
        </w:rPr>
        <w:t xml:space="preserve"> also</w:t>
      </w:r>
      <w:r>
        <w:rPr>
          <w:rFonts w:ascii="Helvetica" w:hAnsi="Helvetica" w:cs="Helvetica"/>
        </w:rPr>
        <w:t xml:space="preserve"> be named the new system</w:t>
      </w:r>
      <w:r w:rsidR="00F639CC">
        <w:rPr>
          <w:rFonts w:ascii="Helvetica" w:hAnsi="Helvetica" w:cs="Helvetica"/>
        </w:rPr>
        <w:t xml:space="preserve"> BUT the opposite is not necessarily true!! Be careful.</w:t>
      </w:r>
    </w:p>
    <w:p w14:paraId="3D23C098"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FA04A6F"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GREEK: To use this system, two conditions must hold.</w:t>
      </w:r>
    </w:p>
    <w:p w14:paraId="6354352D"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a) The compound must be a binary </w:t>
      </w:r>
      <w:proofErr w:type="gramStart"/>
      <w:r>
        <w:rPr>
          <w:rFonts w:ascii="Helvetica" w:hAnsi="Helvetica" w:cs="Helvetica"/>
        </w:rPr>
        <w:t>compound(</w:t>
      </w:r>
      <w:proofErr w:type="gramEnd"/>
      <w:r>
        <w:rPr>
          <w:rFonts w:ascii="Helvetica" w:hAnsi="Helvetica" w:cs="Helvetica"/>
        </w:rPr>
        <w:t>a compound with only two elements).</w:t>
      </w:r>
    </w:p>
    <w:p w14:paraId="0F793BA9" w14:textId="50EE2568"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b) The positive ion must be located in Groups </w:t>
      </w:r>
      <w:r w:rsidR="00F639CC">
        <w:rPr>
          <w:rFonts w:ascii="Helvetica" w:hAnsi="Helvetica" w:cs="Helvetica"/>
        </w:rPr>
        <w:t xml:space="preserve">IIIA, IVA, VA, VIA or VIIA </w:t>
      </w:r>
      <w:r w:rsidR="00F639CC" w:rsidRPr="00F639CC">
        <w:rPr>
          <w:rFonts w:ascii="Helvetica" w:hAnsi="Helvetica" w:cs="Helvetica"/>
          <w:b/>
        </w:rPr>
        <w:t>AND</w:t>
      </w:r>
      <w:r w:rsidR="00F639CC">
        <w:rPr>
          <w:rFonts w:ascii="Helvetica" w:hAnsi="Helvetica" w:cs="Helvetica"/>
        </w:rPr>
        <w:t xml:space="preserve"> to the right of the </w:t>
      </w:r>
      <w:proofErr w:type="spellStart"/>
      <w:proofErr w:type="gramStart"/>
      <w:r w:rsidR="00F639CC">
        <w:rPr>
          <w:rFonts w:ascii="Helvetica" w:hAnsi="Helvetica" w:cs="Helvetica"/>
        </w:rPr>
        <w:t>zig-zag</w:t>
      </w:r>
      <w:proofErr w:type="spellEnd"/>
      <w:proofErr w:type="gramEnd"/>
      <w:r w:rsidR="00F639CC">
        <w:rPr>
          <w:rFonts w:ascii="Helvetica" w:hAnsi="Helvetica" w:cs="Helvetica"/>
        </w:rPr>
        <w:t xml:space="preserve"> line. Note: there are some exceptions.</w:t>
      </w:r>
    </w:p>
    <w:p w14:paraId="6D31F68E" w14:textId="77777777" w:rsidR="00F639CC" w:rsidRDefault="00F639CC"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8F28382"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Prefixes are used to name the compound.</w:t>
      </w:r>
    </w:p>
    <w:p w14:paraId="4AABE625" w14:textId="5B1DECC2"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1 mono-</w:t>
      </w:r>
      <w:r>
        <w:rPr>
          <w:rFonts w:ascii="Helvetica" w:hAnsi="Helvetica" w:cs="Helvetica"/>
        </w:rPr>
        <w:tab/>
        <w:t>2 di-</w:t>
      </w:r>
      <w:r>
        <w:rPr>
          <w:rFonts w:ascii="Helvetica" w:hAnsi="Helvetica" w:cs="Helvetica"/>
        </w:rPr>
        <w:tab/>
      </w:r>
      <w:r w:rsidR="00F639CC">
        <w:rPr>
          <w:rFonts w:ascii="Helvetica" w:hAnsi="Helvetica" w:cs="Helvetica"/>
        </w:rPr>
        <w:t xml:space="preserve">  </w:t>
      </w:r>
      <w:r>
        <w:rPr>
          <w:rFonts w:ascii="Helvetica" w:hAnsi="Helvetica" w:cs="Helvetica"/>
        </w:rPr>
        <w:t>3 tri-</w:t>
      </w:r>
      <w:r>
        <w:rPr>
          <w:rFonts w:ascii="Helvetica" w:hAnsi="Helvetica" w:cs="Helvetica"/>
        </w:rPr>
        <w:tab/>
        <w:t>4 tetra-</w:t>
      </w:r>
      <w:r>
        <w:rPr>
          <w:rFonts w:ascii="Helvetica" w:hAnsi="Helvetica" w:cs="Helvetica"/>
        </w:rPr>
        <w:tab/>
        <w:t xml:space="preserve">5 </w:t>
      </w:r>
      <w:proofErr w:type="spellStart"/>
      <w:r>
        <w:rPr>
          <w:rFonts w:ascii="Helvetica" w:hAnsi="Helvetica" w:cs="Helvetica"/>
        </w:rPr>
        <w:t>penta</w:t>
      </w:r>
      <w:proofErr w:type="spellEnd"/>
      <w:r>
        <w:rPr>
          <w:rFonts w:ascii="Helvetica" w:hAnsi="Helvetica" w:cs="Helvetica"/>
        </w:rPr>
        <w:t>-</w:t>
      </w:r>
      <w:r>
        <w:rPr>
          <w:rFonts w:ascii="Helvetica" w:hAnsi="Helvetica" w:cs="Helvetica"/>
        </w:rPr>
        <w:tab/>
        <w:t xml:space="preserve">6 </w:t>
      </w:r>
      <w:proofErr w:type="spellStart"/>
      <w:r>
        <w:rPr>
          <w:rFonts w:ascii="Helvetica" w:hAnsi="Helvetica" w:cs="Helvetica"/>
        </w:rPr>
        <w:t>hexa</w:t>
      </w:r>
      <w:proofErr w:type="spellEnd"/>
      <w:r>
        <w:rPr>
          <w:rFonts w:ascii="Helvetica" w:hAnsi="Helvetica" w:cs="Helvetica"/>
        </w:rPr>
        <w:t>-</w:t>
      </w:r>
      <w:r>
        <w:rPr>
          <w:rFonts w:ascii="Helvetica" w:hAnsi="Helvetica" w:cs="Helvetica"/>
        </w:rPr>
        <w:tab/>
        <w:t xml:space="preserve">7 </w:t>
      </w:r>
      <w:proofErr w:type="spellStart"/>
      <w:r>
        <w:rPr>
          <w:rFonts w:ascii="Helvetica" w:hAnsi="Helvetica" w:cs="Helvetica"/>
        </w:rPr>
        <w:t>hepta</w:t>
      </w:r>
      <w:proofErr w:type="spellEnd"/>
      <w:r>
        <w:rPr>
          <w:rFonts w:ascii="Helvetica" w:hAnsi="Helvetica" w:cs="Helvetica"/>
        </w:rPr>
        <w:t>-</w:t>
      </w:r>
    </w:p>
    <w:p w14:paraId="3FA90411" w14:textId="694F4F00" w:rsidR="00755E8B" w:rsidRDefault="00F639CC"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8 </w:t>
      </w:r>
      <w:proofErr w:type="spellStart"/>
      <w:r>
        <w:rPr>
          <w:rFonts w:ascii="Helvetica" w:hAnsi="Helvetica" w:cs="Helvetica"/>
        </w:rPr>
        <w:t>octa</w:t>
      </w:r>
      <w:proofErr w:type="spellEnd"/>
      <w:r>
        <w:rPr>
          <w:rFonts w:ascii="Helvetica" w:hAnsi="Helvetica" w:cs="Helvetica"/>
        </w:rPr>
        <w:t>-</w:t>
      </w:r>
      <w:r>
        <w:rPr>
          <w:rFonts w:ascii="Helvetica" w:hAnsi="Helvetica" w:cs="Helvetica"/>
        </w:rPr>
        <w:tab/>
      </w:r>
      <w:r w:rsidR="00755E8B">
        <w:rPr>
          <w:rFonts w:ascii="Helvetica" w:hAnsi="Helvetica" w:cs="Helvetica"/>
        </w:rPr>
        <w:t xml:space="preserve">9 </w:t>
      </w:r>
      <w:proofErr w:type="spellStart"/>
      <w:r w:rsidR="00755E8B">
        <w:rPr>
          <w:rFonts w:ascii="Helvetica" w:hAnsi="Helvetica" w:cs="Helvetica"/>
        </w:rPr>
        <w:t>ennea</w:t>
      </w:r>
      <w:proofErr w:type="spellEnd"/>
      <w:r w:rsidR="00755E8B">
        <w:rPr>
          <w:rFonts w:ascii="Helvetica" w:hAnsi="Helvetica" w:cs="Helvetica"/>
        </w:rPr>
        <w:t>-</w:t>
      </w:r>
      <w:r w:rsidR="00755E8B">
        <w:rPr>
          <w:rFonts w:ascii="Helvetica" w:hAnsi="Helvetica" w:cs="Helvetica"/>
        </w:rPr>
        <w:tab/>
        <w:t xml:space="preserve">10 </w:t>
      </w:r>
      <w:proofErr w:type="spellStart"/>
      <w:r w:rsidR="00755E8B">
        <w:rPr>
          <w:rFonts w:ascii="Helvetica" w:hAnsi="Helvetica" w:cs="Helvetica"/>
        </w:rPr>
        <w:t>deca</w:t>
      </w:r>
      <w:proofErr w:type="spellEnd"/>
      <w:r w:rsidR="00755E8B">
        <w:rPr>
          <w:rFonts w:ascii="Helvetica" w:hAnsi="Helvetica" w:cs="Helvetica"/>
        </w:rPr>
        <w:t>-</w:t>
      </w:r>
    </w:p>
    <w:p w14:paraId="520DC5DC"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6C5FE9"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Ex:  </w:t>
      </w:r>
      <w:proofErr w:type="gramStart"/>
      <w:r>
        <w:rPr>
          <w:rFonts w:ascii="Helvetica" w:hAnsi="Helvetica" w:cs="Helvetica"/>
        </w:rPr>
        <w:t>NO  nitrogen</w:t>
      </w:r>
      <w:proofErr w:type="gramEnd"/>
      <w:r>
        <w:rPr>
          <w:rFonts w:ascii="Helvetica" w:hAnsi="Helvetica" w:cs="Helvetica"/>
        </w:rPr>
        <w:t xml:space="preserve"> monoxide (NOTE: mono is </w:t>
      </w:r>
      <w:r>
        <w:rPr>
          <w:rFonts w:ascii="Helvetica" w:hAnsi="Helvetica" w:cs="Helvetica"/>
          <w:b/>
          <w:bCs/>
        </w:rPr>
        <w:t>not</w:t>
      </w:r>
      <w:r>
        <w:rPr>
          <w:rFonts w:ascii="Helvetica" w:hAnsi="Helvetica" w:cs="Helvetica"/>
        </w:rPr>
        <w:t xml:space="preserve"> used on the positive ion)</w:t>
      </w:r>
    </w:p>
    <w:p w14:paraId="59A8696D"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        CO</w:t>
      </w:r>
      <w:r>
        <w:rPr>
          <w:rFonts w:ascii="Helvetica" w:hAnsi="Helvetica" w:cs="Helvetica"/>
          <w:position w:val="-8"/>
        </w:rPr>
        <w:t>2</w:t>
      </w:r>
      <w:r>
        <w:rPr>
          <w:rFonts w:ascii="Helvetica" w:hAnsi="Helvetica" w:cs="Helvetica"/>
        </w:rPr>
        <w:t xml:space="preserve"> carbon dioxide</w:t>
      </w:r>
    </w:p>
    <w:p w14:paraId="2CE15723"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        N</w:t>
      </w:r>
      <w:r>
        <w:rPr>
          <w:rFonts w:ascii="Helvetica" w:hAnsi="Helvetica" w:cs="Helvetica"/>
          <w:position w:val="-8"/>
        </w:rPr>
        <w:t>2</w:t>
      </w:r>
      <w:r>
        <w:rPr>
          <w:rFonts w:ascii="Helvetica" w:hAnsi="Helvetica" w:cs="Helvetica"/>
        </w:rPr>
        <w:t>O</w:t>
      </w:r>
      <w:r>
        <w:rPr>
          <w:rFonts w:ascii="Helvetica" w:hAnsi="Helvetica" w:cs="Helvetica"/>
          <w:position w:val="-8"/>
        </w:rPr>
        <w:t>3</w:t>
      </w:r>
      <w:r>
        <w:rPr>
          <w:rFonts w:ascii="Helvetica" w:hAnsi="Helvetica" w:cs="Helvetica"/>
        </w:rPr>
        <w:t xml:space="preserve"> </w:t>
      </w:r>
      <w:proofErr w:type="spellStart"/>
      <w:r>
        <w:rPr>
          <w:rFonts w:ascii="Helvetica" w:hAnsi="Helvetica" w:cs="Helvetica"/>
        </w:rPr>
        <w:t>dinitrogen</w:t>
      </w:r>
      <w:proofErr w:type="spellEnd"/>
      <w:r>
        <w:rPr>
          <w:rFonts w:ascii="Helvetica" w:hAnsi="Helvetica" w:cs="Helvetica"/>
        </w:rPr>
        <w:t xml:space="preserve"> trioxide</w:t>
      </w:r>
    </w:p>
    <w:p w14:paraId="6D2FF768" w14:textId="77777777" w:rsidR="006735C4" w:rsidRDefault="006735C4"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4333C4D" w14:textId="77777777" w:rsidR="006735C4" w:rsidRDefault="006735C4"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F96A917"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EXTRA INFO ON POLYATOMIC IONS AND NAMING:</w:t>
      </w:r>
    </w:p>
    <w:p w14:paraId="21E1976C"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67AC952"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per</w:t>
      </w:r>
      <w:proofErr w:type="gramEnd"/>
      <w:r>
        <w:rPr>
          <w:rFonts w:ascii="Helvetica" w:hAnsi="Helvetica" w:cs="Helvetica"/>
        </w:rPr>
        <w:t>---ate</w:t>
      </w:r>
      <w:r>
        <w:rPr>
          <w:rFonts w:ascii="Helvetica" w:hAnsi="Helvetica" w:cs="Helvetica"/>
        </w:rPr>
        <w:tab/>
        <w:t>one more oxygen that -ate</w:t>
      </w:r>
    </w:p>
    <w:p w14:paraId="0F8A4CBF" w14:textId="6C4D1FDE"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roofErr w:type="gramStart"/>
      <w:r>
        <w:rPr>
          <w:rFonts w:ascii="Helvetica" w:hAnsi="Helvetica" w:cs="Helvetica"/>
        </w:rPr>
        <w:t>ate</w:t>
      </w:r>
      <w:proofErr w:type="gramEnd"/>
      <w:r>
        <w:rPr>
          <w:rFonts w:ascii="Helvetica" w:hAnsi="Helvetica" w:cs="Helvetica"/>
        </w:rPr>
        <w:t xml:space="preserve">  MOST COMMON FORM. MEMORIZE THESE: </w:t>
      </w:r>
      <w:proofErr w:type="spellStart"/>
      <w:r>
        <w:rPr>
          <w:rFonts w:ascii="Helvetica" w:hAnsi="Helvetica" w:cs="Helvetica"/>
        </w:rPr>
        <w:t>ClO</w:t>
      </w:r>
      <w:proofErr w:type="spellEnd"/>
      <w:r>
        <w:rPr>
          <w:rFonts w:ascii="Helvetica" w:hAnsi="Helvetica" w:cs="Helvetica"/>
          <w:position w:val="-8"/>
        </w:rPr>
        <w:t>3</w:t>
      </w:r>
      <w:r>
        <w:rPr>
          <w:rFonts w:ascii="Helvetica" w:hAnsi="Helvetica" w:cs="Helvetica"/>
          <w:position w:val="8"/>
        </w:rPr>
        <w:t>-</w:t>
      </w:r>
      <w:r>
        <w:rPr>
          <w:rFonts w:ascii="Helvetica" w:hAnsi="Helvetica" w:cs="Helvetica"/>
        </w:rPr>
        <w:t>, NO</w:t>
      </w:r>
      <w:r>
        <w:rPr>
          <w:rFonts w:ascii="Helvetica" w:hAnsi="Helvetica" w:cs="Helvetica"/>
          <w:position w:val="-8"/>
        </w:rPr>
        <w:t>3</w:t>
      </w:r>
      <w:r>
        <w:rPr>
          <w:rFonts w:ascii="Helvetica" w:hAnsi="Helvetica" w:cs="Helvetica"/>
          <w:position w:val="8"/>
        </w:rPr>
        <w:t>-</w:t>
      </w:r>
      <w:r>
        <w:rPr>
          <w:rFonts w:ascii="Helvetica" w:hAnsi="Helvetica" w:cs="Helvetica"/>
        </w:rPr>
        <w:t>, CO</w:t>
      </w:r>
      <w:r>
        <w:rPr>
          <w:rFonts w:ascii="Helvetica" w:hAnsi="Helvetica" w:cs="Helvetica"/>
          <w:position w:val="-8"/>
        </w:rPr>
        <w:t>3</w:t>
      </w:r>
      <w:r>
        <w:rPr>
          <w:rFonts w:ascii="Helvetica" w:hAnsi="Helvetica" w:cs="Helvetica"/>
          <w:position w:val="8"/>
        </w:rPr>
        <w:t>-2</w:t>
      </w:r>
      <w:r>
        <w:rPr>
          <w:rFonts w:ascii="Helvetica" w:hAnsi="Helvetica" w:cs="Helvetica"/>
        </w:rPr>
        <w:t>,</w:t>
      </w:r>
    </w:p>
    <w:p w14:paraId="47AEFBD3"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t>SO</w:t>
      </w:r>
      <w:r>
        <w:rPr>
          <w:rFonts w:ascii="Helvetica" w:hAnsi="Helvetica" w:cs="Helvetica"/>
          <w:position w:val="-8"/>
        </w:rPr>
        <w:t>4</w:t>
      </w:r>
      <w:r>
        <w:rPr>
          <w:rFonts w:ascii="Helvetica" w:hAnsi="Helvetica" w:cs="Helvetica"/>
          <w:position w:val="8"/>
        </w:rPr>
        <w:t>-2</w:t>
      </w:r>
      <w:r>
        <w:rPr>
          <w:rFonts w:ascii="Helvetica" w:hAnsi="Helvetica" w:cs="Helvetica"/>
        </w:rPr>
        <w:t>, PO</w:t>
      </w:r>
      <w:r>
        <w:rPr>
          <w:rFonts w:ascii="Helvetica" w:hAnsi="Helvetica" w:cs="Helvetica"/>
          <w:position w:val="-8"/>
        </w:rPr>
        <w:t>4</w:t>
      </w:r>
      <w:r>
        <w:rPr>
          <w:rFonts w:ascii="Helvetica" w:hAnsi="Helvetica" w:cs="Helvetica"/>
          <w:position w:val="8"/>
        </w:rPr>
        <w:t>-3</w:t>
      </w:r>
    </w:p>
    <w:p w14:paraId="1EFFAF96" w14:textId="65CC7318"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roofErr w:type="spellStart"/>
      <w:proofErr w:type="gramStart"/>
      <w:r>
        <w:rPr>
          <w:rFonts w:ascii="Helvetica" w:hAnsi="Helvetica" w:cs="Helvetica"/>
        </w:rPr>
        <w:t>ite</w:t>
      </w:r>
      <w:proofErr w:type="spellEnd"/>
      <w:proofErr w:type="gramEnd"/>
      <w:r>
        <w:rPr>
          <w:rFonts w:ascii="Helvetica" w:hAnsi="Helvetica" w:cs="Helvetica"/>
        </w:rPr>
        <w:tab/>
        <w:t>one less oxygen than -ate</w:t>
      </w:r>
    </w:p>
    <w:p w14:paraId="51FFD07A"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hypo</w:t>
      </w:r>
      <w:proofErr w:type="gramEnd"/>
      <w:r>
        <w:rPr>
          <w:rFonts w:ascii="Helvetica" w:hAnsi="Helvetica" w:cs="Helvetica"/>
        </w:rPr>
        <w:t>---</w:t>
      </w:r>
      <w:proofErr w:type="spellStart"/>
      <w:r>
        <w:rPr>
          <w:rFonts w:ascii="Helvetica" w:hAnsi="Helvetica" w:cs="Helvetica"/>
        </w:rPr>
        <w:t>ite</w:t>
      </w:r>
      <w:proofErr w:type="spellEnd"/>
      <w:r>
        <w:rPr>
          <w:rFonts w:ascii="Helvetica" w:hAnsi="Helvetica" w:cs="Helvetica"/>
        </w:rPr>
        <w:tab/>
        <w:t xml:space="preserve">two less oxygen than -ate    </w:t>
      </w:r>
    </w:p>
    <w:p w14:paraId="5DEDC0FE"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roofErr w:type="gramStart"/>
      <w:r>
        <w:rPr>
          <w:rFonts w:ascii="Helvetica" w:hAnsi="Helvetica" w:cs="Helvetica"/>
        </w:rPr>
        <w:t>ide</w:t>
      </w:r>
      <w:proofErr w:type="gramEnd"/>
      <w:r>
        <w:rPr>
          <w:rFonts w:ascii="Helvetica" w:hAnsi="Helvetica" w:cs="Helvetica"/>
        </w:rPr>
        <w:tab/>
        <w:t xml:space="preserve"> no oxygen</w:t>
      </w:r>
    </w:p>
    <w:p w14:paraId="0511C6F7"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60A9A6B"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EX: </w:t>
      </w:r>
      <w:proofErr w:type="spellStart"/>
      <w:r>
        <w:rPr>
          <w:rFonts w:ascii="Helvetica" w:hAnsi="Helvetica" w:cs="Helvetica"/>
        </w:rPr>
        <w:t>KClO</w:t>
      </w:r>
      <w:proofErr w:type="spellEnd"/>
      <w:r>
        <w:rPr>
          <w:rFonts w:ascii="Helvetica" w:hAnsi="Helvetica" w:cs="Helvetica"/>
          <w:position w:val="-8"/>
        </w:rPr>
        <w:t>4</w:t>
      </w:r>
      <w:r>
        <w:rPr>
          <w:rFonts w:ascii="Helvetica" w:hAnsi="Helvetica" w:cs="Helvetica"/>
        </w:rPr>
        <w:t xml:space="preserve"> potassium perchlorate</w:t>
      </w:r>
    </w:p>
    <w:p w14:paraId="2FD2C68D"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roofErr w:type="spellStart"/>
      <w:r>
        <w:rPr>
          <w:rFonts w:ascii="Helvetica" w:hAnsi="Helvetica" w:cs="Helvetica"/>
        </w:rPr>
        <w:t>KClO</w:t>
      </w:r>
      <w:proofErr w:type="spellEnd"/>
      <w:r>
        <w:rPr>
          <w:rFonts w:ascii="Helvetica" w:hAnsi="Helvetica" w:cs="Helvetica"/>
          <w:position w:val="-8"/>
        </w:rPr>
        <w:t>3</w:t>
      </w:r>
      <w:r>
        <w:rPr>
          <w:rFonts w:ascii="Helvetica" w:hAnsi="Helvetica" w:cs="Helvetica"/>
        </w:rPr>
        <w:t xml:space="preserve"> potassium chlorate</w:t>
      </w:r>
    </w:p>
    <w:p w14:paraId="4417D43B"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roofErr w:type="spellStart"/>
      <w:r>
        <w:rPr>
          <w:rFonts w:ascii="Helvetica" w:hAnsi="Helvetica" w:cs="Helvetica"/>
        </w:rPr>
        <w:t>KClO</w:t>
      </w:r>
      <w:proofErr w:type="spellEnd"/>
      <w:r>
        <w:rPr>
          <w:rFonts w:ascii="Helvetica" w:hAnsi="Helvetica" w:cs="Helvetica"/>
          <w:position w:val="-8"/>
        </w:rPr>
        <w:t>2</w:t>
      </w:r>
      <w:r>
        <w:rPr>
          <w:rFonts w:ascii="Helvetica" w:hAnsi="Helvetica" w:cs="Helvetica"/>
        </w:rPr>
        <w:t xml:space="preserve"> potassium chlorite</w:t>
      </w:r>
    </w:p>
    <w:p w14:paraId="1C0A308C" w14:textId="4DF5242E"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roofErr w:type="spellStart"/>
      <w:r>
        <w:rPr>
          <w:rFonts w:ascii="Helvetica" w:hAnsi="Helvetica" w:cs="Helvetica"/>
        </w:rPr>
        <w:t>KClO</w:t>
      </w:r>
      <w:proofErr w:type="spellEnd"/>
      <w:r>
        <w:rPr>
          <w:rFonts w:ascii="Helvetica" w:hAnsi="Helvetica" w:cs="Helvetica"/>
        </w:rPr>
        <w:t xml:space="preserve">   potassium hypochlorite</w:t>
      </w:r>
    </w:p>
    <w:p w14:paraId="66245CD4" w14:textId="77777777" w:rsidR="00755E8B" w:rsidRDefault="00755E8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roofErr w:type="spellStart"/>
      <w:r>
        <w:rPr>
          <w:rFonts w:ascii="Helvetica" w:hAnsi="Helvetica" w:cs="Helvetica"/>
        </w:rPr>
        <w:t>KCl</w:t>
      </w:r>
      <w:proofErr w:type="spellEnd"/>
      <w:r>
        <w:rPr>
          <w:rFonts w:ascii="Helvetica" w:hAnsi="Helvetica" w:cs="Helvetica"/>
        </w:rPr>
        <w:t xml:space="preserve">      potassium chloride</w:t>
      </w:r>
    </w:p>
    <w:p w14:paraId="522018FE" w14:textId="77777777" w:rsidR="00C121FB" w:rsidRDefault="00C121F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46B9BAB" w14:textId="51321CBA" w:rsidR="00C121FB" w:rsidRDefault="00C121F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NAMING OF ACIDS</w:t>
      </w:r>
    </w:p>
    <w:p w14:paraId="0A84F9CB" w14:textId="7FCFE0D7" w:rsidR="00C121FB" w:rsidRDefault="00C121FB"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Naming of a binary </w:t>
      </w:r>
      <w:proofErr w:type="gramStart"/>
      <w:r>
        <w:rPr>
          <w:rFonts w:ascii="Helvetica" w:hAnsi="Helvetica" w:cs="Helvetica"/>
        </w:rPr>
        <w:t>acid(</w:t>
      </w:r>
      <w:proofErr w:type="gramEnd"/>
      <w:r>
        <w:rPr>
          <w:rFonts w:ascii="Helvetica" w:hAnsi="Helvetica" w:cs="Helvetica"/>
        </w:rPr>
        <w:t>two elements)  hydro—(stem)—</w:t>
      </w:r>
      <w:proofErr w:type="spellStart"/>
      <w:r>
        <w:rPr>
          <w:rFonts w:ascii="Helvetica" w:hAnsi="Helvetica" w:cs="Helvetica"/>
        </w:rPr>
        <w:t>ic</w:t>
      </w:r>
      <w:proofErr w:type="spellEnd"/>
    </w:p>
    <w:p w14:paraId="73A5ACC9" w14:textId="01C1A11C" w:rsidR="00C121FB" w:rsidRDefault="00A24AF8"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Ex: HF</w:t>
      </w:r>
      <w:r>
        <w:rPr>
          <w:rFonts w:ascii="Helvetica" w:hAnsi="Helvetica" w:cs="Helvetica"/>
        </w:rPr>
        <w:tab/>
        <w:t>hydrofluoric acid</w:t>
      </w:r>
    </w:p>
    <w:p w14:paraId="5859A2A6" w14:textId="6761BE02" w:rsidR="00A24AF8" w:rsidRDefault="00A24AF8"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roofErr w:type="spellStart"/>
      <w:r>
        <w:rPr>
          <w:rFonts w:ascii="Helvetica" w:hAnsi="Helvetica" w:cs="Helvetica"/>
        </w:rPr>
        <w:t>HCl</w:t>
      </w:r>
      <w:proofErr w:type="spellEnd"/>
      <w:r>
        <w:rPr>
          <w:rFonts w:ascii="Helvetica" w:hAnsi="Helvetica" w:cs="Helvetica"/>
        </w:rPr>
        <w:tab/>
        <w:t>hydrochloric acid</w:t>
      </w:r>
    </w:p>
    <w:p w14:paraId="7C4E6ABD" w14:textId="77777777" w:rsidR="00A24AF8" w:rsidRDefault="00A24AF8"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BC3527B" w14:textId="3827E91C" w:rsidR="00A24AF8" w:rsidRDefault="00A24AF8"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Ternary </w:t>
      </w:r>
      <w:proofErr w:type="gramStart"/>
      <w:r>
        <w:rPr>
          <w:rFonts w:ascii="Helvetica" w:hAnsi="Helvetica" w:cs="Helvetica"/>
        </w:rPr>
        <w:t>acids(</w:t>
      </w:r>
      <w:proofErr w:type="gramEnd"/>
      <w:r>
        <w:rPr>
          <w:rFonts w:ascii="Helvetica" w:hAnsi="Helvetica" w:cs="Helvetica"/>
        </w:rPr>
        <w:t>three elements</w:t>
      </w:r>
    </w:p>
    <w:p w14:paraId="1F3FCF55" w14:textId="21A6F1E2" w:rsidR="00C121FB" w:rsidRDefault="00A24AF8"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t>
      </w:r>
      <w:proofErr w:type="gramStart"/>
      <w:r>
        <w:rPr>
          <w:rFonts w:ascii="Helvetica" w:hAnsi="Helvetica" w:cs="Helvetica"/>
        </w:rPr>
        <w:t>ate</w:t>
      </w:r>
      <w:proofErr w:type="gramEnd"/>
      <w:r>
        <w:rPr>
          <w:rFonts w:ascii="Helvetica" w:hAnsi="Helvetica" w:cs="Helvetica"/>
        </w:rPr>
        <w:t xml:space="preserve"> ending becomes –</w:t>
      </w:r>
      <w:proofErr w:type="spellStart"/>
      <w:r>
        <w:rPr>
          <w:rFonts w:ascii="Helvetica" w:hAnsi="Helvetica" w:cs="Helvetica"/>
        </w:rPr>
        <w:t>ic</w:t>
      </w:r>
      <w:proofErr w:type="spellEnd"/>
      <w:r w:rsidR="00E65BB5">
        <w:rPr>
          <w:rFonts w:ascii="Helvetica" w:hAnsi="Helvetica" w:cs="Helvetica"/>
        </w:rPr>
        <w:tab/>
      </w:r>
      <w:r w:rsidR="00E65BB5">
        <w:rPr>
          <w:rFonts w:ascii="Helvetica" w:hAnsi="Helvetica" w:cs="Helvetica"/>
        </w:rPr>
        <w:tab/>
        <w:t>(Your  --ate something  --</w:t>
      </w:r>
      <w:proofErr w:type="spellStart"/>
      <w:r w:rsidR="00E65BB5">
        <w:rPr>
          <w:rFonts w:ascii="Helvetica" w:hAnsi="Helvetica" w:cs="Helvetica"/>
        </w:rPr>
        <w:t>ic</w:t>
      </w:r>
      <w:proofErr w:type="spellEnd"/>
      <w:r w:rsidR="00E65BB5">
        <w:rPr>
          <w:rFonts w:ascii="Helvetica" w:hAnsi="Helvetica" w:cs="Helvetica"/>
        </w:rPr>
        <w:t xml:space="preserve"> </w:t>
      </w:r>
      <w:proofErr w:type="spellStart"/>
      <w:r w:rsidR="00E65BB5">
        <w:rPr>
          <w:rFonts w:ascii="Helvetica" w:hAnsi="Helvetica" w:cs="Helvetica"/>
        </w:rPr>
        <w:t>ky</w:t>
      </w:r>
      <w:proofErr w:type="spellEnd"/>
      <w:r w:rsidR="00E65BB5">
        <w:rPr>
          <w:rFonts w:ascii="Helvetica" w:hAnsi="Helvetica" w:cs="Helvetica"/>
        </w:rPr>
        <w:t xml:space="preserve"> in the cafeteria)</w:t>
      </w:r>
    </w:p>
    <w:p w14:paraId="6E2698A8" w14:textId="4DBC5AA0" w:rsidR="00A24AF8" w:rsidRDefault="00A24AF8"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t>
      </w:r>
      <w:proofErr w:type="spellStart"/>
      <w:proofErr w:type="gramStart"/>
      <w:r>
        <w:rPr>
          <w:rFonts w:ascii="Helvetica" w:hAnsi="Helvetica" w:cs="Helvetica"/>
        </w:rPr>
        <w:t>ite</w:t>
      </w:r>
      <w:proofErr w:type="spellEnd"/>
      <w:proofErr w:type="gramEnd"/>
      <w:r>
        <w:rPr>
          <w:rFonts w:ascii="Helvetica" w:hAnsi="Helvetica" w:cs="Helvetica"/>
        </w:rPr>
        <w:t xml:space="preserve"> ending becomes –</w:t>
      </w:r>
      <w:proofErr w:type="spellStart"/>
      <w:r>
        <w:rPr>
          <w:rFonts w:ascii="Helvetica" w:hAnsi="Helvetica" w:cs="Helvetica"/>
        </w:rPr>
        <w:t>ous</w:t>
      </w:r>
      <w:proofErr w:type="spellEnd"/>
    </w:p>
    <w:p w14:paraId="2BCBEB51" w14:textId="77777777" w:rsidR="00A24AF8" w:rsidRDefault="00A24AF8"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90F5EF6" w14:textId="3AD5A0BA" w:rsidR="00A24AF8" w:rsidRDefault="00A24AF8"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Ex:  H</w:t>
      </w:r>
      <w:r>
        <w:rPr>
          <w:rFonts w:ascii="Helvetica" w:hAnsi="Helvetica" w:cs="Helvetica"/>
          <w:vertAlign w:val="subscript"/>
        </w:rPr>
        <w:t>2</w:t>
      </w:r>
      <w:r>
        <w:rPr>
          <w:rFonts w:ascii="Helvetica" w:hAnsi="Helvetica" w:cs="Helvetica"/>
        </w:rPr>
        <w:t>SO</w:t>
      </w:r>
      <w:r>
        <w:rPr>
          <w:rFonts w:ascii="Helvetica" w:hAnsi="Helvetica" w:cs="Helvetica"/>
          <w:vertAlign w:val="subscript"/>
        </w:rPr>
        <w:t>4</w:t>
      </w:r>
      <w:r>
        <w:rPr>
          <w:rFonts w:ascii="Helvetica" w:hAnsi="Helvetica" w:cs="Helvetica"/>
        </w:rPr>
        <w:tab/>
        <w:t>hydrogen sulfate becomes sulfuric acid</w:t>
      </w:r>
    </w:p>
    <w:p w14:paraId="3083C375" w14:textId="08DB7E97" w:rsidR="00A24AF8" w:rsidRPr="00A24AF8" w:rsidRDefault="00A24AF8" w:rsidP="00755E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H</w:t>
      </w:r>
      <w:r>
        <w:rPr>
          <w:rFonts w:ascii="Helvetica" w:hAnsi="Helvetica" w:cs="Helvetica"/>
          <w:vertAlign w:val="subscript"/>
        </w:rPr>
        <w:t>2</w:t>
      </w:r>
      <w:r>
        <w:rPr>
          <w:rFonts w:ascii="Helvetica" w:hAnsi="Helvetica" w:cs="Helvetica"/>
        </w:rPr>
        <w:t>CO</w:t>
      </w:r>
      <w:r>
        <w:rPr>
          <w:rFonts w:ascii="Helvetica" w:hAnsi="Helvetica" w:cs="Helvetica"/>
          <w:vertAlign w:val="subscript"/>
        </w:rPr>
        <w:t>2</w:t>
      </w:r>
      <w:r>
        <w:rPr>
          <w:rFonts w:ascii="Helvetica" w:hAnsi="Helvetica" w:cs="Helvetica"/>
        </w:rPr>
        <w:tab/>
        <w:t xml:space="preserve">hydrogen </w:t>
      </w:r>
      <w:proofErr w:type="spellStart"/>
      <w:proofErr w:type="gramStart"/>
      <w:r>
        <w:rPr>
          <w:rFonts w:ascii="Helvetica" w:hAnsi="Helvetica" w:cs="Helvetica"/>
        </w:rPr>
        <w:t>carbonite</w:t>
      </w:r>
      <w:proofErr w:type="spellEnd"/>
      <w:r>
        <w:rPr>
          <w:rFonts w:ascii="Helvetica" w:hAnsi="Helvetica" w:cs="Helvetica"/>
        </w:rPr>
        <w:t xml:space="preserve">  becomes</w:t>
      </w:r>
      <w:proofErr w:type="gramEnd"/>
      <w:r>
        <w:rPr>
          <w:rFonts w:ascii="Helvetica" w:hAnsi="Helvetica" w:cs="Helvetica"/>
        </w:rPr>
        <w:t xml:space="preserve"> </w:t>
      </w:r>
      <w:proofErr w:type="spellStart"/>
      <w:r>
        <w:rPr>
          <w:rFonts w:ascii="Helvetica" w:hAnsi="Helvetica" w:cs="Helvetica"/>
        </w:rPr>
        <w:t>carbonous</w:t>
      </w:r>
      <w:proofErr w:type="spellEnd"/>
      <w:r>
        <w:rPr>
          <w:rFonts w:ascii="Helvetica" w:hAnsi="Helvetica" w:cs="Helvetica"/>
        </w:rPr>
        <w:t xml:space="preserve"> acid</w:t>
      </w:r>
    </w:p>
    <w:p w14:paraId="7A603058" w14:textId="77777777" w:rsidR="009A0233" w:rsidRDefault="009A0233"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5BC62DE" w14:textId="12BD4D26"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NAME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FORMULA</w:t>
      </w:r>
    </w:p>
    <w:p w14:paraId="77298A41"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spellStart"/>
      <w:r>
        <w:rPr>
          <w:rFonts w:ascii="Helvetica" w:hAnsi="Helvetica" w:cs="Helvetica"/>
        </w:rPr>
        <w:t>NaOH</w:t>
      </w:r>
      <w:proofErr w:type="spellEnd"/>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  </w:t>
      </w:r>
      <w:proofErr w:type="gramStart"/>
      <w:r>
        <w:rPr>
          <w:rFonts w:ascii="Helvetica" w:hAnsi="Helvetica" w:cs="Helvetica"/>
        </w:rPr>
        <w:t>sodium</w:t>
      </w:r>
      <w:proofErr w:type="gramEnd"/>
      <w:r>
        <w:rPr>
          <w:rFonts w:ascii="Helvetica" w:hAnsi="Helvetica" w:cs="Helvetica"/>
        </w:rPr>
        <w:t xml:space="preserve"> carbonate</w:t>
      </w:r>
    </w:p>
    <w:p w14:paraId="0FA9D4E1"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158798F"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NH</w:t>
      </w:r>
      <w:r>
        <w:rPr>
          <w:rFonts w:ascii="Helvetica" w:hAnsi="Helvetica" w:cs="Helvetica"/>
          <w:position w:val="-8"/>
        </w:rPr>
        <w:t>4</w:t>
      </w:r>
      <w:proofErr w:type="spellStart"/>
      <w:r>
        <w:rPr>
          <w:rFonts w:ascii="Helvetica" w:hAnsi="Helvetica" w:cs="Helvetica"/>
        </w:rPr>
        <w:t>Cl</w:t>
      </w:r>
      <w:proofErr w:type="spellEnd"/>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2.  </w:t>
      </w:r>
      <w:proofErr w:type="gramStart"/>
      <w:r>
        <w:rPr>
          <w:rFonts w:ascii="Helvetica" w:hAnsi="Helvetica" w:cs="Helvetica"/>
        </w:rPr>
        <w:t>aluminum</w:t>
      </w:r>
      <w:proofErr w:type="gramEnd"/>
      <w:r>
        <w:rPr>
          <w:rFonts w:ascii="Helvetica" w:hAnsi="Helvetica" w:cs="Helvetica"/>
        </w:rPr>
        <w:t xml:space="preserve"> chlorate</w:t>
      </w:r>
    </w:p>
    <w:p w14:paraId="3A3C10CE"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D5D8EF9" w14:textId="492ABFAD"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spellStart"/>
      <w:r>
        <w:rPr>
          <w:rFonts w:ascii="Helvetica" w:hAnsi="Helvetica" w:cs="Helvetica"/>
        </w:rPr>
        <w:t>MgCrO</w:t>
      </w:r>
      <w:proofErr w:type="spellEnd"/>
      <w:r>
        <w:rPr>
          <w:rFonts w:ascii="Helvetica" w:hAnsi="Helvetica" w:cs="Helvetica"/>
          <w:position w:val="-8"/>
        </w:rPr>
        <w:t>4</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3.  </w:t>
      </w:r>
      <w:proofErr w:type="gramStart"/>
      <w:r>
        <w:rPr>
          <w:rFonts w:ascii="Helvetica" w:hAnsi="Helvetica" w:cs="Helvetica"/>
        </w:rPr>
        <w:t>magnesium</w:t>
      </w:r>
      <w:proofErr w:type="gramEnd"/>
      <w:r>
        <w:rPr>
          <w:rFonts w:ascii="Helvetica" w:hAnsi="Helvetica" w:cs="Helvetica"/>
        </w:rPr>
        <w:t xml:space="preserve"> nitrite</w:t>
      </w:r>
    </w:p>
    <w:p w14:paraId="7942A71E"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D1220BD" w14:textId="3BB87C2C"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spellStart"/>
      <w:r>
        <w:rPr>
          <w:rFonts w:ascii="Helvetica" w:hAnsi="Helvetica" w:cs="Helvetica"/>
        </w:rPr>
        <w:t>CaCO</w:t>
      </w:r>
      <w:proofErr w:type="spellEnd"/>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4.  </w:t>
      </w:r>
      <w:proofErr w:type="gramStart"/>
      <w:r>
        <w:rPr>
          <w:rFonts w:ascii="Helvetica" w:hAnsi="Helvetica" w:cs="Helvetica"/>
        </w:rPr>
        <w:t>ammonium</w:t>
      </w:r>
      <w:proofErr w:type="gramEnd"/>
      <w:r>
        <w:rPr>
          <w:rFonts w:ascii="Helvetica" w:hAnsi="Helvetica" w:cs="Helvetica"/>
        </w:rPr>
        <w:t xml:space="preserve"> chloride</w:t>
      </w:r>
    </w:p>
    <w:p w14:paraId="0B7EA970"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536D8B3"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spellStart"/>
      <w:r>
        <w:rPr>
          <w:rFonts w:ascii="Helvetica" w:hAnsi="Helvetica" w:cs="Helvetica"/>
        </w:rPr>
        <w:t>FeI</w:t>
      </w:r>
      <w:proofErr w:type="spellEnd"/>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5.  </w:t>
      </w:r>
      <w:proofErr w:type="gramStart"/>
      <w:r>
        <w:rPr>
          <w:rFonts w:ascii="Helvetica" w:hAnsi="Helvetica" w:cs="Helvetica"/>
        </w:rPr>
        <w:t>ferrous</w:t>
      </w:r>
      <w:proofErr w:type="gramEnd"/>
      <w:r>
        <w:rPr>
          <w:rFonts w:ascii="Helvetica" w:hAnsi="Helvetica" w:cs="Helvetica"/>
        </w:rPr>
        <w:t xml:space="preserve"> bicarbonate</w:t>
      </w:r>
    </w:p>
    <w:p w14:paraId="7424088A"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5689B35"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Cu</w:t>
      </w:r>
      <w:r>
        <w:rPr>
          <w:rFonts w:ascii="Helvetica" w:hAnsi="Helvetica" w:cs="Helvetica"/>
          <w:position w:val="-8"/>
        </w:rPr>
        <w:t>2</w:t>
      </w:r>
      <w:r>
        <w:rPr>
          <w:rFonts w:ascii="Helvetica" w:hAnsi="Helvetica" w:cs="Helvetica"/>
        </w:rPr>
        <w:t>O</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6.  </w:t>
      </w:r>
      <w:proofErr w:type="gramStart"/>
      <w:r>
        <w:rPr>
          <w:rFonts w:ascii="Helvetica" w:hAnsi="Helvetica" w:cs="Helvetica"/>
        </w:rPr>
        <w:t>carbon</w:t>
      </w:r>
      <w:proofErr w:type="gramEnd"/>
      <w:r>
        <w:rPr>
          <w:rFonts w:ascii="Helvetica" w:hAnsi="Helvetica" w:cs="Helvetica"/>
        </w:rPr>
        <w:t xml:space="preserve"> </w:t>
      </w:r>
      <w:proofErr w:type="spellStart"/>
      <w:r>
        <w:rPr>
          <w:rFonts w:ascii="Helvetica" w:hAnsi="Helvetica" w:cs="Helvetica"/>
        </w:rPr>
        <w:t>tetrafluoride</w:t>
      </w:r>
      <w:proofErr w:type="spellEnd"/>
    </w:p>
    <w:p w14:paraId="39170A82"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FAF74A"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spellStart"/>
      <w:r>
        <w:rPr>
          <w:rFonts w:ascii="Helvetica" w:hAnsi="Helvetica" w:cs="Helvetica"/>
        </w:rPr>
        <w:t>SnCl</w:t>
      </w:r>
      <w:proofErr w:type="spellEnd"/>
      <w:r>
        <w:rPr>
          <w:rFonts w:ascii="Helvetica" w:hAnsi="Helvetica" w:cs="Helvetica"/>
          <w:position w:val="-8"/>
        </w:rPr>
        <w:t>4</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7.  </w:t>
      </w:r>
      <w:proofErr w:type="gramStart"/>
      <w:r>
        <w:rPr>
          <w:rFonts w:ascii="Helvetica" w:hAnsi="Helvetica" w:cs="Helvetica"/>
        </w:rPr>
        <w:t>silver</w:t>
      </w:r>
      <w:proofErr w:type="gramEnd"/>
      <w:r>
        <w:rPr>
          <w:rFonts w:ascii="Helvetica" w:hAnsi="Helvetica" w:cs="Helvetica"/>
        </w:rPr>
        <w:t xml:space="preserve"> nitrate</w:t>
      </w:r>
    </w:p>
    <w:p w14:paraId="0DEDB877"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CA53E4" w14:textId="6D261351"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Al(</w:t>
      </w:r>
      <w:proofErr w:type="gramEnd"/>
      <w:r>
        <w:rPr>
          <w:rFonts w:ascii="Helvetica" w:hAnsi="Helvetica" w:cs="Helvetica"/>
        </w:rPr>
        <w:t>NO</w:t>
      </w:r>
      <w:r>
        <w:rPr>
          <w:rFonts w:ascii="Helvetica" w:hAnsi="Helvetica" w:cs="Helvetica"/>
          <w:position w:val="-8"/>
        </w:rPr>
        <w:t>3</w:t>
      </w:r>
      <w:r>
        <w:rPr>
          <w:rFonts w:ascii="Helvetica" w:hAnsi="Helvetica" w:cs="Helvetica"/>
        </w:rPr>
        <w:t>)</w:t>
      </w:r>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8.  </w:t>
      </w:r>
      <w:proofErr w:type="gramStart"/>
      <w:r>
        <w:rPr>
          <w:rFonts w:ascii="Helvetica" w:hAnsi="Helvetica" w:cs="Helvetica"/>
        </w:rPr>
        <w:t>cobalt</w:t>
      </w:r>
      <w:proofErr w:type="gramEnd"/>
      <w:r>
        <w:rPr>
          <w:rFonts w:ascii="Helvetica" w:hAnsi="Helvetica" w:cs="Helvetica"/>
        </w:rPr>
        <w:t xml:space="preserve">(II) </w:t>
      </w:r>
      <w:proofErr w:type="spellStart"/>
      <w:r>
        <w:rPr>
          <w:rFonts w:ascii="Helvetica" w:hAnsi="Helvetica" w:cs="Helvetica"/>
        </w:rPr>
        <w:t>phosphite</w:t>
      </w:r>
      <w:proofErr w:type="spellEnd"/>
    </w:p>
    <w:p w14:paraId="3401478B"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02260C3"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spellStart"/>
      <w:r>
        <w:rPr>
          <w:rFonts w:ascii="Helvetica" w:hAnsi="Helvetica" w:cs="Helvetica"/>
        </w:rPr>
        <w:t>CCl</w:t>
      </w:r>
      <w:proofErr w:type="spellEnd"/>
      <w:r>
        <w:rPr>
          <w:rFonts w:ascii="Helvetica" w:hAnsi="Helvetica" w:cs="Helvetica"/>
          <w:position w:val="-8"/>
        </w:rPr>
        <w:t>4</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9.  </w:t>
      </w:r>
      <w:proofErr w:type="gramStart"/>
      <w:r>
        <w:rPr>
          <w:rFonts w:ascii="Helvetica" w:hAnsi="Helvetica" w:cs="Helvetica"/>
        </w:rPr>
        <w:t>mercury</w:t>
      </w:r>
      <w:proofErr w:type="gramEnd"/>
      <w:r>
        <w:rPr>
          <w:rFonts w:ascii="Helvetica" w:hAnsi="Helvetica" w:cs="Helvetica"/>
        </w:rPr>
        <w:t>(II) sulfide</w:t>
      </w:r>
    </w:p>
    <w:p w14:paraId="31E6D456"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F6CA342"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10. P</w:t>
      </w:r>
      <w:r>
        <w:rPr>
          <w:rFonts w:ascii="Helvetica" w:hAnsi="Helvetica" w:cs="Helvetica"/>
          <w:position w:val="-8"/>
        </w:rPr>
        <w:t>2</w:t>
      </w:r>
      <w:r>
        <w:rPr>
          <w:rFonts w:ascii="Helvetica" w:hAnsi="Helvetica" w:cs="Helvetica"/>
        </w:rPr>
        <w:t>O</w:t>
      </w:r>
      <w:r>
        <w:rPr>
          <w:rFonts w:ascii="Helvetica" w:hAnsi="Helvetica" w:cs="Helvetica"/>
          <w:position w:val="-8"/>
        </w:rPr>
        <w:t>5</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10. </w:t>
      </w:r>
      <w:proofErr w:type="gramStart"/>
      <w:r>
        <w:rPr>
          <w:rFonts w:ascii="Helvetica" w:hAnsi="Helvetica" w:cs="Helvetica"/>
        </w:rPr>
        <w:t>sulfur</w:t>
      </w:r>
      <w:proofErr w:type="gramEnd"/>
      <w:r>
        <w:rPr>
          <w:rFonts w:ascii="Helvetica" w:hAnsi="Helvetica" w:cs="Helvetica"/>
        </w:rPr>
        <w:t xml:space="preserve"> dioxide</w:t>
      </w:r>
    </w:p>
    <w:p w14:paraId="05C007C7"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2F706E1" w14:textId="27FA8FF8"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11. Na</w:t>
      </w:r>
      <w:r>
        <w:rPr>
          <w:rFonts w:ascii="Helvetica" w:hAnsi="Helvetica" w:cs="Helvetica"/>
          <w:position w:val="-8"/>
        </w:rPr>
        <w:t>2</w:t>
      </w:r>
      <w:r>
        <w:rPr>
          <w:rFonts w:ascii="Helvetica" w:hAnsi="Helvetica" w:cs="Helvetica"/>
        </w:rPr>
        <w:t>PO</w:t>
      </w:r>
      <w:r>
        <w:rPr>
          <w:rFonts w:ascii="Helvetica" w:hAnsi="Helvetica" w:cs="Helvetica"/>
          <w:position w:val="-8"/>
        </w:rPr>
        <w:t>4</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11. </w:t>
      </w:r>
      <w:proofErr w:type="gramStart"/>
      <w:r>
        <w:rPr>
          <w:rFonts w:ascii="Helvetica" w:hAnsi="Helvetica" w:cs="Helvetica"/>
        </w:rPr>
        <w:t>cuprous</w:t>
      </w:r>
      <w:proofErr w:type="gramEnd"/>
      <w:r>
        <w:rPr>
          <w:rFonts w:ascii="Helvetica" w:hAnsi="Helvetica" w:cs="Helvetica"/>
        </w:rPr>
        <w:t xml:space="preserve"> hydroxide</w:t>
      </w:r>
    </w:p>
    <w:p w14:paraId="49CFB84F"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0DE8EFB"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12. </w:t>
      </w:r>
      <w:proofErr w:type="spellStart"/>
      <w:r>
        <w:rPr>
          <w:rFonts w:ascii="Helvetica" w:hAnsi="Helvetica" w:cs="Helvetica"/>
        </w:rPr>
        <w:t>HClO</w:t>
      </w:r>
      <w:proofErr w:type="spellEnd"/>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12. </w:t>
      </w:r>
      <w:proofErr w:type="gramStart"/>
      <w:r>
        <w:rPr>
          <w:rFonts w:ascii="Helvetica" w:hAnsi="Helvetica" w:cs="Helvetica"/>
        </w:rPr>
        <w:t>zinc</w:t>
      </w:r>
      <w:proofErr w:type="gramEnd"/>
      <w:r>
        <w:rPr>
          <w:rFonts w:ascii="Helvetica" w:hAnsi="Helvetica" w:cs="Helvetica"/>
        </w:rPr>
        <w:t xml:space="preserve"> nitride</w:t>
      </w:r>
    </w:p>
    <w:p w14:paraId="35201CAF"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BF935D3" w14:textId="73D6DD26"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13. Hg</w:t>
      </w:r>
      <w:r>
        <w:rPr>
          <w:rFonts w:ascii="Helvetica" w:hAnsi="Helvetica" w:cs="Helvetica"/>
          <w:position w:val="-8"/>
        </w:rPr>
        <w:t>2</w:t>
      </w:r>
      <w:r>
        <w:rPr>
          <w:rFonts w:ascii="Helvetica" w:hAnsi="Helvetica" w:cs="Helvetica"/>
        </w:rPr>
        <w:t>SO</w:t>
      </w:r>
      <w:r>
        <w:rPr>
          <w:rFonts w:ascii="Helvetica" w:hAnsi="Helvetica" w:cs="Helvetica"/>
          <w:position w:val="-8"/>
        </w:rPr>
        <w:t>4</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13. </w:t>
      </w:r>
      <w:proofErr w:type="gramStart"/>
      <w:r>
        <w:rPr>
          <w:rFonts w:ascii="Helvetica" w:hAnsi="Helvetica" w:cs="Helvetica"/>
        </w:rPr>
        <w:t>potassium</w:t>
      </w:r>
      <w:proofErr w:type="gramEnd"/>
      <w:r>
        <w:rPr>
          <w:rFonts w:ascii="Helvetica" w:hAnsi="Helvetica" w:cs="Helvetica"/>
        </w:rPr>
        <w:t xml:space="preserve"> nitride</w:t>
      </w:r>
    </w:p>
    <w:p w14:paraId="1292A7BD"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F39A719" w14:textId="2B7FD72C"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14. </w:t>
      </w:r>
      <w:proofErr w:type="spellStart"/>
      <w:r>
        <w:rPr>
          <w:rFonts w:ascii="Helvetica" w:hAnsi="Helvetica" w:cs="Helvetica"/>
        </w:rPr>
        <w:t>Pb</w:t>
      </w:r>
      <w:proofErr w:type="spellEnd"/>
      <w:r>
        <w:rPr>
          <w:rFonts w:ascii="Helvetica" w:hAnsi="Helvetica" w:cs="Helvetica"/>
        </w:rPr>
        <w:t>(C</w:t>
      </w:r>
      <w:r>
        <w:rPr>
          <w:rFonts w:ascii="Helvetica" w:hAnsi="Helvetica" w:cs="Helvetica"/>
          <w:position w:val="-8"/>
        </w:rPr>
        <w:t>2</w:t>
      </w:r>
      <w:r>
        <w:rPr>
          <w:rFonts w:ascii="Helvetica" w:hAnsi="Helvetica" w:cs="Helvetica"/>
        </w:rPr>
        <w:t>H</w:t>
      </w:r>
      <w:r>
        <w:rPr>
          <w:rFonts w:ascii="Helvetica" w:hAnsi="Helvetica" w:cs="Helvetica"/>
          <w:position w:val="-8"/>
        </w:rPr>
        <w:t>3</w:t>
      </w:r>
      <w:r>
        <w:rPr>
          <w:rFonts w:ascii="Helvetica" w:hAnsi="Helvetica" w:cs="Helvetica"/>
        </w:rPr>
        <w:t>O</w:t>
      </w:r>
      <w:r>
        <w:rPr>
          <w:rFonts w:ascii="Helvetica" w:hAnsi="Helvetica" w:cs="Helvetica"/>
          <w:position w:val="-8"/>
        </w:rPr>
        <w:t>2</w:t>
      </w:r>
      <w:r>
        <w:rPr>
          <w:rFonts w:ascii="Helvetica" w:hAnsi="Helvetica" w:cs="Helvetica"/>
        </w:rPr>
        <w:t>)</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t xml:space="preserve">14. </w:t>
      </w:r>
      <w:proofErr w:type="spellStart"/>
      <w:proofErr w:type="gramStart"/>
      <w:r>
        <w:rPr>
          <w:rFonts w:ascii="Helvetica" w:hAnsi="Helvetica" w:cs="Helvetica"/>
        </w:rPr>
        <w:t>plumbous</w:t>
      </w:r>
      <w:proofErr w:type="spellEnd"/>
      <w:proofErr w:type="gramEnd"/>
      <w:r>
        <w:rPr>
          <w:rFonts w:ascii="Helvetica" w:hAnsi="Helvetica" w:cs="Helvetica"/>
        </w:rPr>
        <w:t xml:space="preserve"> fluoride</w:t>
      </w:r>
    </w:p>
    <w:p w14:paraId="01CC2EB8"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290B02"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15. CO</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15. </w:t>
      </w:r>
      <w:proofErr w:type="gramStart"/>
      <w:r>
        <w:rPr>
          <w:rFonts w:ascii="Helvetica" w:hAnsi="Helvetica" w:cs="Helvetica"/>
        </w:rPr>
        <w:t>lithium</w:t>
      </w:r>
      <w:proofErr w:type="gramEnd"/>
      <w:r>
        <w:rPr>
          <w:rFonts w:ascii="Helvetica" w:hAnsi="Helvetica" w:cs="Helvetica"/>
        </w:rPr>
        <w:t xml:space="preserve"> phosphate</w:t>
      </w:r>
    </w:p>
    <w:p w14:paraId="6E980E1D"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A625CD4" w14:textId="444E8125"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16. (NH</w:t>
      </w:r>
      <w:r>
        <w:rPr>
          <w:rFonts w:ascii="Helvetica" w:hAnsi="Helvetica" w:cs="Helvetica"/>
          <w:position w:val="-8"/>
        </w:rPr>
        <w:t>4</w:t>
      </w:r>
      <w:r>
        <w:rPr>
          <w:rFonts w:ascii="Helvetica" w:hAnsi="Helvetica" w:cs="Helvetica"/>
        </w:rPr>
        <w:t>)</w:t>
      </w:r>
      <w:r>
        <w:rPr>
          <w:rFonts w:ascii="Helvetica" w:hAnsi="Helvetica" w:cs="Helvetica"/>
          <w:position w:val="-8"/>
        </w:rPr>
        <w:t>3</w:t>
      </w:r>
      <w:r>
        <w:rPr>
          <w:rFonts w:ascii="Helvetica" w:hAnsi="Helvetica" w:cs="Helvetica"/>
        </w:rPr>
        <w:t>N</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16.</w:t>
      </w:r>
      <w:proofErr w:type="gramEnd"/>
      <w:r>
        <w:rPr>
          <w:rFonts w:ascii="Helvetica" w:hAnsi="Helvetica" w:cs="Helvetica"/>
        </w:rPr>
        <w:t xml:space="preserve"> </w:t>
      </w:r>
      <w:proofErr w:type="gramStart"/>
      <w:r>
        <w:rPr>
          <w:rFonts w:ascii="Helvetica" w:hAnsi="Helvetica" w:cs="Helvetica"/>
        </w:rPr>
        <w:t>arsenic</w:t>
      </w:r>
      <w:proofErr w:type="gramEnd"/>
      <w:r>
        <w:rPr>
          <w:rFonts w:ascii="Helvetica" w:hAnsi="Helvetica" w:cs="Helvetica"/>
        </w:rPr>
        <w:t>(V) oxide</w:t>
      </w:r>
    </w:p>
    <w:p w14:paraId="0A90193F"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5252C66"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17. Na</w:t>
      </w:r>
      <w:r>
        <w:rPr>
          <w:rFonts w:ascii="Helvetica" w:hAnsi="Helvetica" w:cs="Helvetica"/>
          <w:position w:val="-8"/>
        </w:rPr>
        <w:t>2</w:t>
      </w:r>
      <w:r>
        <w:rPr>
          <w:rFonts w:ascii="Helvetica" w:hAnsi="Helvetica" w:cs="Helvetica"/>
        </w:rPr>
        <w:t>P</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17. </w:t>
      </w:r>
      <w:proofErr w:type="gramStart"/>
      <w:r>
        <w:rPr>
          <w:rFonts w:ascii="Helvetica" w:hAnsi="Helvetica" w:cs="Helvetica"/>
        </w:rPr>
        <w:t>nickel</w:t>
      </w:r>
      <w:proofErr w:type="gramEnd"/>
      <w:r>
        <w:rPr>
          <w:rFonts w:ascii="Helvetica" w:hAnsi="Helvetica" w:cs="Helvetica"/>
        </w:rPr>
        <w:t>(II) sulfate</w:t>
      </w:r>
    </w:p>
    <w:p w14:paraId="0E252CD5"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35B0CF"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18. CO</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18. </w:t>
      </w:r>
      <w:proofErr w:type="gramStart"/>
      <w:r>
        <w:rPr>
          <w:rFonts w:ascii="Helvetica" w:hAnsi="Helvetica" w:cs="Helvetica"/>
        </w:rPr>
        <w:t>calcium</w:t>
      </w:r>
      <w:proofErr w:type="gramEnd"/>
      <w:r>
        <w:rPr>
          <w:rFonts w:ascii="Helvetica" w:hAnsi="Helvetica" w:cs="Helvetica"/>
        </w:rPr>
        <w:t xml:space="preserve"> carbonate</w:t>
      </w:r>
    </w:p>
    <w:p w14:paraId="7DCCCF56"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53B03CA"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19. </w:t>
      </w:r>
      <w:proofErr w:type="spellStart"/>
      <w:r>
        <w:rPr>
          <w:rFonts w:ascii="Helvetica" w:hAnsi="Helvetica" w:cs="Helvetica"/>
        </w:rPr>
        <w:t>MgF</w:t>
      </w:r>
      <w:proofErr w:type="spellEnd"/>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19. </w:t>
      </w:r>
      <w:proofErr w:type="gramStart"/>
      <w:r>
        <w:rPr>
          <w:rFonts w:ascii="Helvetica" w:hAnsi="Helvetica" w:cs="Helvetica"/>
        </w:rPr>
        <w:t>lithium</w:t>
      </w:r>
      <w:proofErr w:type="gramEnd"/>
      <w:r>
        <w:rPr>
          <w:rFonts w:ascii="Helvetica" w:hAnsi="Helvetica" w:cs="Helvetica"/>
        </w:rPr>
        <w:t xml:space="preserve"> nitrate</w:t>
      </w:r>
    </w:p>
    <w:p w14:paraId="340D2570"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CCE062"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20. </w:t>
      </w:r>
      <w:proofErr w:type="spellStart"/>
      <w:r>
        <w:rPr>
          <w:rFonts w:ascii="Helvetica" w:hAnsi="Helvetica" w:cs="Helvetica"/>
        </w:rPr>
        <w:t>CuCl</w:t>
      </w:r>
      <w:proofErr w:type="spellEnd"/>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20. </w:t>
      </w:r>
      <w:proofErr w:type="gramStart"/>
      <w:r>
        <w:rPr>
          <w:rFonts w:ascii="Helvetica" w:hAnsi="Helvetica" w:cs="Helvetica"/>
        </w:rPr>
        <w:t>potassium</w:t>
      </w:r>
      <w:proofErr w:type="gramEnd"/>
      <w:r>
        <w:rPr>
          <w:rFonts w:ascii="Helvetica" w:hAnsi="Helvetica" w:cs="Helvetica"/>
        </w:rPr>
        <w:t xml:space="preserve"> phosphate</w:t>
      </w:r>
    </w:p>
    <w:p w14:paraId="0F8C0D0F" w14:textId="7BC8D6B5"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Naming and Formula Writing #2</w:t>
      </w:r>
    </w:p>
    <w:p w14:paraId="73842700" w14:textId="2479EBAC"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NAME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FORMULA</w:t>
      </w:r>
    </w:p>
    <w:p w14:paraId="2FD93060"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Cr(</w:t>
      </w:r>
      <w:proofErr w:type="spellStart"/>
      <w:proofErr w:type="gramEnd"/>
      <w:r>
        <w:rPr>
          <w:rFonts w:ascii="Helvetica" w:hAnsi="Helvetica" w:cs="Helvetica"/>
        </w:rPr>
        <w:t>ClO</w:t>
      </w:r>
      <w:proofErr w:type="spellEnd"/>
      <w:r>
        <w:rPr>
          <w:rFonts w:ascii="Helvetica" w:hAnsi="Helvetica" w:cs="Helvetica"/>
          <w:position w:val="-8"/>
        </w:rPr>
        <w:t>3</w:t>
      </w:r>
      <w:r>
        <w:rPr>
          <w:rFonts w:ascii="Helvetica" w:hAnsi="Helvetica" w:cs="Helvetica"/>
        </w:rPr>
        <w:t>)</w:t>
      </w:r>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  </w:t>
      </w:r>
      <w:proofErr w:type="gramStart"/>
      <w:r>
        <w:rPr>
          <w:rFonts w:ascii="Helvetica" w:hAnsi="Helvetica" w:cs="Helvetica"/>
        </w:rPr>
        <w:t>ferrous</w:t>
      </w:r>
      <w:proofErr w:type="gramEnd"/>
      <w:r>
        <w:rPr>
          <w:rFonts w:ascii="Helvetica" w:hAnsi="Helvetica" w:cs="Helvetica"/>
        </w:rPr>
        <w:t xml:space="preserve"> chlorate</w:t>
      </w:r>
    </w:p>
    <w:p w14:paraId="3A2192A4"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5036729"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spellStart"/>
      <w:r>
        <w:rPr>
          <w:rFonts w:ascii="Helvetica" w:hAnsi="Helvetica" w:cs="Helvetica"/>
        </w:rPr>
        <w:t>BaSO</w:t>
      </w:r>
      <w:proofErr w:type="spellEnd"/>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2.  </w:t>
      </w:r>
      <w:proofErr w:type="gramStart"/>
      <w:r>
        <w:rPr>
          <w:rFonts w:ascii="Helvetica" w:hAnsi="Helvetica" w:cs="Helvetica"/>
        </w:rPr>
        <w:t>plumbic</w:t>
      </w:r>
      <w:proofErr w:type="gramEnd"/>
      <w:r>
        <w:rPr>
          <w:rFonts w:ascii="Helvetica" w:hAnsi="Helvetica" w:cs="Helvetica"/>
        </w:rPr>
        <w:t xml:space="preserve"> acetate</w:t>
      </w:r>
    </w:p>
    <w:p w14:paraId="5E99519B"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DC8C9D" w14:textId="29FBB2B4"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Fe(</w:t>
      </w:r>
      <w:proofErr w:type="gramEnd"/>
      <w:r>
        <w:rPr>
          <w:rFonts w:ascii="Helvetica" w:hAnsi="Helvetica" w:cs="Helvetica"/>
        </w:rPr>
        <w:t>NO</w:t>
      </w:r>
      <w:r>
        <w:rPr>
          <w:rFonts w:ascii="Helvetica" w:hAnsi="Helvetica" w:cs="Helvetica"/>
          <w:position w:val="-8"/>
        </w:rPr>
        <w:t>3</w:t>
      </w:r>
      <w:r>
        <w:rPr>
          <w:rFonts w:ascii="Helvetica" w:hAnsi="Helvetica" w:cs="Helvetica"/>
        </w:rPr>
        <w:t>)</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3.  </w:t>
      </w:r>
      <w:proofErr w:type="gramStart"/>
      <w:r>
        <w:rPr>
          <w:rFonts w:ascii="Helvetica" w:hAnsi="Helvetica" w:cs="Helvetica"/>
        </w:rPr>
        <w:t>barium</w:t>
      </w:r>
      <w:proofErr w:type="gramEnd"/>
      <w:r>
        <w:rPr>
          <w:rFonts w:ascii="Helvetica" w:hAnsi="Helvetica" w:cs="Helvetica"/>
        </w:rPr>
        <w:t xml:space="preserve"> </w:t>
      </w:r>
      <w:proofErr w:type="spellStart"/>
      <w:r>
        <w:rPr>
          <w:rFonts w:ascii="Helvetica" w:hAnsi="Helvetica" w:cs="Helvetica"/>
        </w:rPr>
        <w:t>phosphite</w:t>
      </w:r>
      <w:proofErr w:type="spellEnd"/>
    </w:p>
    <w:p w14:paraId="3A0B2CB1"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9BE4AFB"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spellStart"/>
      <w:r>
        <w:rPr>
          <w:rFonts w:ascii="Helvetica" w:hAnsi="Helvetica" w:cs="Helvetica"/>
        </w:rPr>
        <w:t>CaO</w:t>
      </w:r>
      <w:proofErr w:type="spellEnd"/>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4.  </w:t>
      </w:r>
      <w:proofErr w:type="gramStart"/>
      <w:r>
        <w:rPr>
          <w:rFonts w:ascii="Helvetica" w:hAnsi="Helvetica" w:cs="Helvetica"/>
        </w:rPr>
        <w:t>zinc</w:t>
      </w:r>
      <w:proofErr w:type="gramEnd"/>
      <w:r>
        <w:rPr>
          <w:rFonts w:ascii="Helvetica" w:hAnsi="Helvetica" w:cs="Helvetica"/>
        </w:rPr>
        <w:t xml:space="preserve"> chromate</w:t>
      </w:r>
    </w:p>
    <w:p w14:paraId="744F605D"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30C02E"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spellStart"/>
      <w:r>
        <w:rPr>
          <w:rFonts w:ascii="Helvetica" w:hAnsi="Helvetica" w:cs="Helvetica"/>
        </w:rPr>
        <w:t>CoPO</w:t>
      </w:r>
      <w:proofErr w:type="spellEnd"/>
      <w:r>
        <w:rPr>
          <w:rFonts w:ascii="Helvetica" w:hAnsi="Helvetica" w:cs="Helvetica"/>
          <w:position w:val="-8"/>
        </w:rPr>
        <w:t>4</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5.  </w:t>
      </w:r>
      <w:proofErr w:type="gramStart"/>
      <w:r>
        <w:rPr>
          <w:rFonts w:ascii="Helvetica" w:hAnsi="Helvetica" w:cs="Helvetica"/>
        </w:rPr>
        <w:t>copper</w:t>
      </w:r>
      <w:proofErr w:type="gramEnd"/>
      <w:r>
        <w:rPr>
          <w:rFonts w:ascii="Helvetica" w:hAnsi="Helvetica" w:cs="Helvetica"/>
        </w:rPr>
        <w:t>(I) sulfate</w:t>
      </w:r>
    </w:p>
    <w:p w14:paraId="7D4969DE"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6F5C98" w14:textId="719461A5"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spellStart"/>
      <w:r>
        <w:rPr>
          <w:rFonts w:ascii="Helvetica" w:hAnsi="Helvetica" w:cs="Helvetica"/>
        </w:rPr>
        <w:t>CuCr</w:t>
      </w:r>
      <w:proofErr w:type="spellEnd"/>
      <w:r>
        <w:rPr>
          <w:rFonts w:ascii="Helvetica" w:hAnsi="Helvetica" w:cs="Helvetica"/>
          <w:position w:val="-8"/>
        </w:rPr>
        <w:t>2</w:t>
      </w:r>
      <w:r>
        <w:rPr>
          <w:rFonts w:ascii="Helvetica" w:hAnsi="Helvetica" w:cs="Helvetica"/>
        </w:rPr>
        <w:t>O</w:t>
      </w:r>
      <w:r>
        <w:rPr>
          <w:rFonts w:ascii="Helvetica" w:hAnsi="Helvetica" w:cs="Helvetica"/>
          <w:position w:val="-8"/>
        </w:rPr>
        <w:t>7</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6.   </w:t>
      </w:r>
      <w:proofErr w:type="gramStart"/>
      <w:r>
        <w:rPr>
          <w:rFonts w:ascii="Helvetica" w:hAnsi="Helvetica" w:cs="Helvetica"/>
        </w:rPr>
        <w:t>copper</w:t>
      </w:r>
      <w:proofErr w:type="gramEnd"/>
      <w:r>
        <w:rPr>
          <w:rFonts w:ascii="Helvetica" w:hAnsi="Helvetica" w:cs="Helvetica"/>
        </w:rPr>
        <w:t>(II) sulfate</w:t>
      </w:r>
    </w:p>
    <w:p w14:paraId="3F3FD8E8"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F712423"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spellStart"/>
      <w:r>
        <w:rPr>
          <w:rFonts w:ascii="Helvetica" w:hAnsi="Helvetica" w:cs="Helvetica"/>
        </w:rPr>
        <w:t>FeBr</w:t>
      </w:r>
      <w:proofErr w:type="spellEnd"/>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7.   </w:t>
      </w:r>
      <w:proofErr w:type="gramStart"/>
      <w:r>
        <w:rPr>
          <w:rFonts w:ascii="Helvetica" w:hAnsi="Helvetica" w:cs="Helvetica"/>
        </w:rPr>
        <w:t>calcium</w:t>
      </w:r>
      <w:proofErr w:type="gramEnd"/>
      <w:r>
        <w:rPr>
          <w:rFonts w:ascii="Helvetica" w:hAnsi="Helvetica" w:cs="Helvetica"/>
        </w:rPr>
        <w:t xml:space="preserve"> hydroxide</w:t>
      </w:r>
    </w:p>
    <w:p w14:paraId="0283FCC1"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8427C5" w14:textId="58ED8308"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Zn(</w:t>
      </w:r>
      <w:proofErr w:type="gramEnd"/>
      <w:r>
        <w:rPr>
          <w:rFonts w:ascii="Helvetica" w:hAnsi="Helvetica" w:cs="Helvetica"/>
        </w:rPr>
        <w:t>OH)</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8.  </w:t>
      </w:r>
      <w:proofErr w:type="gramStart"/>
      <w:r>
        <w:rPr>
          <w:rFonts w:ascii="Helvetica" w:hAnsi="Helvetica" w:cs="Helvetica"/>
        </w:rPr>
        <w:t>potassium</w:t>
      </w:r>
      <w:proofErr w:type="gramEnd"/>
      <w:r>
        <w:rPr>
          <w:rFonts w:ascii="Helvetica" w:hAnsi="Helvetica" w:cs="Helvetica"/>
        </w:rPr>
        <w:t xml:space="preserve"> permanganate</w:t>
      </w:r>
    </w:p>
    <w:p w14:paraId="14F67821"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E6B4003"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spellStart"/>
      <w:r>
        <w:rPr>
          <w:rFonts w:ascii="Helvetica" w:hAnsi="Helvetica" w:cs="Helvetica"/>
        </w:rPr>
        <w:t>HgCO</w:t>
      </w:r>
      <w:proofErr w:type="spellEnd"/>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9.  </w:t>
      </w:r>
      <w:proofErr w:type="gramStart"/>
      <w:r>
        <w:rPr>
          <w:rFonts w:ascii="Helvetica" w:hAnsi="Helvetica" w:cs="Helvetica"/>
        </w:rPr>
        <w:t>iron</w:t>
      </w:r>
      <w:proofErr w:type="gramEnd"/>
      <w:r>
        <w:rPr>
          <w:rFonts w:ascii="Helvetica" w:hAnsi="Helvetica" w:cs="Helvetica"/>
        </w:rPr>
        <w:t>(III) oxide</w:t>
      </w:r>
    </w:p>
    <w:p w14:paraId="03838B82"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88BBA96"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spellStart"/>
      <w:r>
        <w:rPr>
          <w:rFonts w:ascii="Helvetica" w:hAnsi="Helvetica" w:cs="Helvetica"/>
        </w:rPr>
        <w:t>NaCl</w:t>
      </w:r>
      <w:proofErr w:type="spellEnd"/>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10. </w:t>
      </w:r>
      <w:proofErr w:type="gramStart"/>
      <w:r>
        <w:rPr>
          <w:rFonts w:ascii="Helvetica" w:hAnsi="Helvetica" w:cs="Helvetica"/>
        </w:rPr>
        <w:t>iron</w:t>
      </w:r>
      <w:proofErr w:type="gramEnd"/>
      <w:r>
        <w:rPr>
          <w:rFonts w:ascii="Helvetica" w:hAnsi="Helvetica" w:cs="Helvetica"/>
        </w:rPr>
        <w:t>(II) oxide</w:t>
      </w:r>
    </w:p>
    <w:p w14:paraId="53820DD1"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58F865" w14:textId="218EFDAB"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spellStart"/>
      <w:r>
        <w:rPr>
          <w:rFonts w:ascii="Helvetica" w:hAnsi="Helvetica" w:cs="Helvetica"/>
        </w:rPr>
        <w:t>FeSO</w:t>
      </w:r>
      <w:proofErr w:type="spellEnd"/>
      <w:r>
        <w:rPr>
          <w:rFonts w:ascii="Helvetica" w:hAnsi="Helvetica" w:cs="Helvetica"/>
          <w:position w:val="-8"/>
        </w:rPr>
        <w:t>4</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11. </w:t>
      </w:r>
      <w:proofErr w:type="gramStart"/>
      <w:r>
        <w:rPr>
          <w:rFonts w:ascii="Helvetica" w:hAnsi="Helvetica" w:cs="Helvetica"/>
        </w:rPr>
        <w:t>sodium</w:t>
      </w:r>
      <w:proofErr w:type="gramEnd"/>
      <w:r>
        <w:rPr>
          <w:rFonts w:ascii="Helvetica" w:hAnsi="Helvetica" w:cs="Helvetica"/>
        </w:rPr>
        <w:t xml:space="preserve"> chlorate</w:t>
      </w:r>
    </w:p>
    <w:p w14:paraId="533E22FE"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D13E1F"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12. CO</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12. </w:t>
      </w:r>
      <w:proofErr w:type="gramStart"/>
      <w:r>
        <w:rPr>
          <w:rFonts w:ascii="Helvetica" w:hAnsi="Helvetica" w:cs="Helvetica"/>
        </w:rPr>
        <w:t>aluminum</w:t>
      </w:r>
      <w:proofErr w:type="gramEnd"/>
      <w:r>
        <w:rPr>
          <w:rFonts w:ascii="Helvetica" w:hAnsi="Helvetica" w:cs="Helvetica"/>
        </w:rPr>
        <w:t xml:space="preserve"> chloride</w:t>
      </w:r>
    </w:p>
    <w:p w14:paraId="2348E88E"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0E5964" w14:textId="0AD508B5"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13. </w:t>
      </w:r>
      <w:proofErr w:type="spellStart"/>
      <w:r>
        <w:rPr>
          <w:rFonts w:ascii="Helvetica" w:hAnsi="Helvetica" w:cs="Helvetica"/>
        </w:rPr>
        <w:t>AgNO</w:t>
      </w:r>
      <w:proofErr w:type="spellEnd"/>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13. </w:t>
      </w:r>
      <w:proofErr w:type="gramStart"/>
      <w:r>
        <w:rPr>
          <w:rFonts w:ascii="Helvetica" w:hAnsi="Helvetica" w:cs="Helvetica"/>
        </w:rPr>
        <w:t>cuprous</w:t>
      </w:r>
      <w:proofErr w:type="gramEnd"/>
      <w:r>
        <w:rPr>
          <w:rFonts w:ascii="Helvetica" w:hAnsi="Helvetica" w:cs="Helvetica"/>
        </w:rPr>
        <w:t xml:space="preserve"> carbonate</w:t>
      </w:r>
    </w:p>
    <w:p w14:paraId="248827F2"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67147DB"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14. </w:t>
      </w:r>
      <w:proofErr w:type="spellStart"/>
      <w:r>
        <w:rPr>
          <w:rFonts w:ascii="Helvetica" w:hAnsi="Helvetica" w:cs="Helvetica"/>
        </w:rPr>
        <w:t>PbF</w:t>
      </w:r>
      <w:proofErr w:type="spellEnd"/>
      <w:r>
        <w:rPr>
          <w:rFonts w:ascii="Helvetica" w:hAnsi="Helvetica" w:cs="Helvetica"/>
          <w:position w:val="-8"/>
        </w:rPr>
        <w:t>4</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14. </w:t>
      </w:r>
      <w:proofErr w:type="gramStart"/>
      <w:r>
        <w:rPr>
          <w:rFonts w:ascii="Helvetica" w:hAnsi="Helvetica" w:cs="Helvetica"/>
        </w:rPr>
        <w:t>carbon</w:t>
      </w:r>
      <w:proofErr w:type="gramEnd"/>
      <w:r>
        <w:rPr>
          <w:rFonts w:ascii="Helvetica" w:hAnsi="Helvetica" w:cs="Helvetica"/>
        </w:rPr>
        <w:t xml:space="preserve"> monoxide</w:t>
      </w:r>
    </w:p>
    <w:p w14:paraId="12DE6757"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92F32B8"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15. SO</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15. </w:t>
      </w:r>
      <w:proofErr w:type="gramStart"/>
      <w:r>
        <w:rPr>
          <w:rFonts w:ascii="Helvetica" w:hAnsi="Helvetica" w:cs="Helvetica"/>
        </w:rPr>
        <w:t>lithium</w:t>
      </w:r>
      <w:proofErr w:type="gramEnd"/>
      <w:r>
        <w:rPr>
          <w:rFonts w:ascii="Helvetica" w:hAnsi="Helvetica" w:cs="Helvetica"/>
        </w:rPr>
        <w:t xml:space="preserve"> fluoride</w:t>
      </w:r>
    </w:p>
    <w:p w14:paraId="22B9ACF0"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82C42D6"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16. P</w:t>
      </w:r>
      <w:r>
        <w:rPr>
          <w:rFonts w:ascii="Helvetica" w:hAnsi="Helvetica" w:cs="Helvetica"/>
          <w:position w:val="-8"/>
        </w:rPr>
        <w:t>2</w:t>
      </w:r>
      <w:r>
        <w:rPr>
          <w:rFonts w:ascii="Helvetica" w:hAnsi="Helvetica" w:cs="Helvetica"/>
        </w:rPr>
        <w:t>O</w:t>
      </w:r>
      <w:r>
        <w:rPr>
          <w:rFonts w:ascii="Helvetica" w:hAnsi="Helvetica" w:cs="Helvetica"/>
          <w:position w:val="-8"/>
        </w:rPr>
        <w:t>5</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16. </w:t>
      </w:r>
      <w:proofErr w:type="gramStart"/>
      <w:r>
        <w:rPr>
          <w:rFonts w:ascii="Helvetica" w:hAnsi="Helvetica" w:cs="Helvetica"/>
        </w:rPr>
        <w:t>barium</w:t>
      </w:r>
      <w:proofErr w:type="gramEnd"/>
      <w:r>
        <w:rPr>
          <w:rFonts w:ascii="Helvetica" w:hAnsi="Helvetica" w:cs="Helvetica"/>
        </w:rPr>
        <w:t xml:space="preserve"> phosphate</w:t>
      </w:r>
    </w:p>
    <w:p w14:paraId="650CE8CD"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4BF13E"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17. </w:t>
      </w:r>
      <w:proofErr w:type="gramStart"/>
      <w:r>
        <w:rPr>
          <w:rFonts w:ascii="Helvetica" w:hAnsi="Helvetica" w:cs="Helvetica"/>
        </w:rPr>
        <w:t>Ba(</w:t>
      </w:r>
      <w:proofErr w:type="spellStart"/>
      <w:proofErr w:type="gramEnd"/>
      <w:r>
        <w:rPr>
          <w:rFonts w:ascii="Helvetica" w:hAnsi="Helvetica" w:cs="Helvetica"/>
        </w:rPr>
        <w:t>ClO</w:t>
      </w:r>
      <w:proofErr w:type="spellEnd"/>
      <w:r>
        <w:rPr>
          <w:rFonts w:ascii="Helvetica" w:hAnsi="Helvetica" w:cs="Helvetica"/>
          <w:position w:val="-8"/>
        </w:rPr>
        <w:t>3</w:t>
      </w:r>
      <w:r>
        <w:rPr>
          <w:rFonts w:ascii="Helvetica" w:hAnsi="Helvetica" w:cs="Helvetica"/>
        </w:rPr>
        <w:t>)</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17. </w:t>
      </w:r>
      <w:proofErr w:type="spellStart"/>
      <w:proofErr w:type="gramStart"/>
      <w:r>
        <w:rPr>
          <w:rFonts w:ascii="Helvetica" w:hAnsi="Helvetica" w:cs="Helvetica"/>
        </w:rPr>
        <w:t>diphosphorous</w:t>
      </w:r>
      <w:proofErr w:type="spellEnd"/>
      <w:proofErr w:type="gramEnd"/>
      <w:r>
        <w:rPr>
          <w:rFonts w:ascii="Helvetica" w:hAnsi="Helvetica" w:cs="Helvetica"/>
        </w:rPr>
        <w:t xml:space="preserve"> trioxide</w:t>
      </w:r>
    </w:p>
    <w:p w14:paraId="6B729929"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66A983B"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18. Cr</w:t>
      </w:r>
      <w:r>
        <w:rPr>
          <w:rFonts w:ascii="Helvetica" w:hAnsi="Helvetica" w:cs="Helvetica"/>
          <w:position w:val="-8"/>
        </w:rPr>
        <w:t>2</w:t>
      </w:r>
      <w:r>
        <w:rPr>
          <w:rFonts w:ascii="Helvetica" w:hAnsi="Helvetica" w:cs="Helvetica"/>
        </w:rPr>
        <w:t>O</w:t>
      </w:r>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18. </w:t>
      </w:r>
      <w:proofErr w:type="gramStart"/>
      <w:r>
        <w:rPr>
          <w:rFonts w:ascii="Helvetica" w:hAnsi="Helvetica" w:cs="Helvetica"/>
        </w:rPr>
        <w:t>nickel</w:t>
      </w:r>
      <w:proofErr w:type="gramEnd"/>
      <w:r>
        <w:rPr>
          <w:rFonts w:ascii="Helvetica" w:hAnsi="Helvetica" w:cs="Helvetica"/>
        </w:rPr>
        <w:t>(II) bromide</w:t>
      </w:r>
    </w:p>
    <w:p w14:paraId="625EDD48"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C5C08CB" w14:textId="77777777" w:rsidR="001F0BE6" w:rsidRDefault="001F0BE6" w:rsidP="001F0B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19. NO</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19. </w:t>
      </w:r>
      <w:proofErr w:type="gramStart"/>
      <w:r>
        <w:rPr>
          <w:rFonts w:ascii="Helvetica" w:hAnsi="Helvetica" w:cs="Helvetica"/>
        </w:rPr>
        <w:t>zinc</w:t>
      </w:r>
      <w:proofErr w:type="gramEnd"/>
      <w:r>
        <w:rPr>
          <w:rFonts w:ascii="Helvetica" w:hAnsi="Helvetica" w:cs="Helvetica"/>
        </w:rPr>
        <w:t xml:space="preserve"> nitrate</w:t>
      </w:r>
    </w:p>
    <w:p w14:paraId="05C71656" w14:textId="77777777" w:rsidR="006735C4" w:rsidRDefault="001F0BE6"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20. Li</w:t>
      </w:r>
      <w:r>
        <w:rPr>
          <w:rFonts w:ascii="Helvetica" w:hAnsi="Helvetica" w:cs="Helvetica"/>
          <w:position w:val="-8"/>
        </w:rPr>
        <w:t>2</w:t>
      </w:r>
      <w:r>
        <w:rPr>
          <w:rFonts w:ascii="Helvetica" w:hAnsi="Helvetica" w:cs="Helvetica"/>
        </w:rPr>
        <w:t>CO</w:t>
      </w:r>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20. </w:t>
      </w:r>
      <w:proofErr w:type="gramStart"/>
      <w:r>
        <w:rPr>
          <w:rFonts w:ascii="Helvetica" w:hAnsi="Helvetica" w:cs="Helvetica"/>
        </w:rPr>
        <w:t>magnesium</w:t>
      </w:r>
      <w:proofErr w:type="gramEnd"/>
      <w:r>
        <w:rPr>
          <w:rFonts w:ascii="Helvetica" w:hAnsi="Helvetica" w:cs="Helvetica"/>
        </w:rPr>
        <w:t xml:space="preserve"> nitride</w:t>
      </w:r>
    </w:p>
    <w:p w14:paraId="6CABAD50" w14:textId="41B09A43"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Harder Naming and </w:t>
      </w:r>
      <w:proofErr w:type="spellStart"/>
      <w:r>
        <w:rPr>
          <w:rFonts w:ascii="Helvetica" w:hAnsi="Helvetica" w:cs="Helvetica"/>
        </w:rPr>
        <w:t>Fromula</w:t>
      </w:r>
      <w:proofErr w:type="spellEnd"/>
      <w:r>
        <w:rPr>
          <w:rFonts w:ascii="Helvetica" w:hAnsi="Helvetica" w:cs="Helvetica"/>
        </w:rPr>
        <w:t xml:space="preserve"> Writing#1</w:t>
      </w:r>
    </w:p>
    <w:p w14:paraId="49740C1B"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FORMULA</w:t>
      </w:r>
    </w:p>
    <w:p w14:paraId="426DCA61"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calcium</w:t>
      </w:r>
      <w:proofErr w:type="gramEnd"/>
      <w:r>
        <w:rPr>
          <w:rFonts w:ascii="Helvetica" w:hAnsi="Helvetica" w:cs="Helvetica"/>
        </w:rPr>
        <w:t xml:space="preserve"> chloride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13. </w:t>
      </w:r>
      <w:proofErr w:type="gramStart"/>
      <w:r>
        <w:rPr>
          <w:rFonts w:ascii="Helvetica" w:hAnsi="Helvetica" w:cs="Helvetica"/>
        </w:rPr>
        <w:t>calcium</w:t>
      </w:r>
      <w:proofErr w:type="gramEnd"/>
      <w:r>
        <w:rPr>
          <w:rFonts w:ascii="Helvetica" w:hAnsi="Helvetica" w:cs="Helvetica"/>
        </w:rPr>
        <w:t xml:space="preserve"> iodide</w:t>
      </w:r>
    </w:p>
    <w:p w14:paraId="08F9B545" w14:textId="2311892C"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calcium</w:t>
      </w:r>
      <w:proofErr w:type="gramEnd"/>
      <w:r>
        <w:rPr>
          <w:rFonts w:ascii="Helvetica" w:hAnsi="Helvetica" w:cs="Helvetica"/>
        </w:rPr>
        <w:t xml:space="preserve"> carbonate</w:t>
      </w:r>
      <w:r>
        <w:rPr>
          <w:rFonts w:ascii="Helvetica" w:hAnsi="Helvetica" w:cs="Helvetica"/>
        </w:rPr>
        <w:tab/>
      </w:r>
      <w:r>
        <w:rPr>
          <w:rFonts w:ascii="Helvetica" w:hAnsi="Helvetica" w:cs="Helvetica"/>
        </w:rPr>
        <w:tab/>
      </w:r>
      <w:r>
        <w:rPr>
          <w:rFonts w:ascii="Helvetica" w:hAnsi="Helvetica" w:cs="Helvetica"/>
        </w:rPr>
        <w:tab/>
        <w:t xml:space="preserve">14.  </w:t>
      </w:r>
      <w:proofErr w:type="gramStart"/>
      <w:r>
        <w:rPr>
          <w:rFonts w:ascii="Helvetica" w:hAnsi="Helvetica" w:cs="Helvetica"/>
        </w:rPr>
        <w:t>potassium</w:t>
      </w:r>
      <w:proofErr w:type="gramEnd"/>
      <w:r>
        <w:rPr>
          <w:rFonts w:ascii="Helvetica" w:hAnsi="Helvetica" w:cs="Helvetica"/>
        </w:rPr>
        <w:t xml:space="preserve"> fluoride</w:t>
      </w:r>
    </w:p>
    <w:p w14:paraId="6EABDD39"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sodium</w:t>
      </w:r>
      <w:proofErr w:type="gramEnd"/>
      <w:r>
        <w:rPr>
          <w:rFonts w:ascii="Helvetica" w:hAnsi="Helvetica" w:cs="Helvetica"/>
        </w:rPr>
        <w:t xml:space="preserve"> cyanide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15.  </w:t>
      </w:r>
      <w:proofErr w:type="gramStart"/>
      <w:r>
        <w:rPr>
          <w:rFonts w:ascii="Helvetica" w:hAnsi="Helvetica" w:cs="Helvetica"/>
        </w:rPr>
        <w:t>calcium</w:t>
      </w:r>
      <w:proofErr w:type="gramEnd"/>
      <w:r>
        <w:rPr>
          <w:rFonts w:ascii="Helvetica" w:hAnsi="Helvetica" w:cs="Helvetica"/>
        </w:rPr>
        <w:t xml:space="preserve"> hydroxide</w:t>
      </w:r>
    </w:p>
    <w:p w14:paraId="5252C6A5" w14:textId="61EB4EC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magnesium</w:t>
      </w:r>
      <w:proofErr w:type="gramEnd"/>
      <w:r>
        <w:rPr>
          <w:rFonts w:ascii="Helvetica" w:hAnsi="Helvetica" w:cs="Helvetica"/>
        </w:rPr>
        <w:t xml:space="preserve"> oxide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16.  </w:t>
      </w:r>
      <w:r w:rsidR="00E3354A">
        <w:rPr>
          <w:rFonts w:ascii="Helvetica" w:hAnsi="Helvetica" w:cs="Helvetica"/>
        </w:rPr>
        <w:t>B</w:t>
      </w:r>
      <w:r>
        <w:rPr>
          <w:rFonts w:ascii="Helvetica" w:hAnsi="Helvetica" w:cs="Helvetica"/>
        </w:rPr>
        <w:t>ismuth</w:t>
      </w:r>
      <w:r w:rsidR="00E3354A">
        <w:rPr>
          <w:rFonts w:ascii="Helvetica" w:hAnsi="Helvetica" w:cs="Helvetica"/>
        </w:rPr>
        <w:t xml:space="preserve"> (III</w:t>
      </w:r>
      <w:proofErr w:type="gramStart"/>
      <w:r w:rsidR="00E3354A">
        <w:rPr>
          <w:rFonts w:ascii="Helvetica" w:hAnsi="Helvetica" w:cs="Helvetica"/>
        </w:rPr>
        <w:t xml:space="preserve">) </w:t>
      </w:r>
      <w:r>
        <w:rPr>
          <w:rFonts w:ascii="Helvetica" w:hAnsi="Helvetica" w:cs="Helvetica"/>
        </w:rPr>
        <w:t xml:space="preserve"> sulfate</w:t>
      </w:r>
      <w:proofErr w:type="gramEnd"/>
    </w:p>
    <w:p w14:paraId="4C9B9A5B"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sodium</w:t>
      </w:r>
      <w:proofErr w:type="gramEnd"/>
      <w:r>
        <w:rPr>
          <w:rFonts w:ascii="Helvetica" w:hAnsi="Helvetica" w:cs="Helvetica"/>
        </w:rPr>
        <w:t xml:space="preserve"> fluoride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17.  </w:t>
      </w:r>
      <w:proofErr w:type="gramStart"/>
      <w:r>
        <w:rPr>
          <w:rFonts w:ascii="Helvetica" w:hAnsi="Helvetica" w:cs="Helvetica"/>
        </w:rPr>
        <w:t>magnesium</w:t>
      </w:r>
      <w:proofErr w:type="gramEnd"/>
      <w:r>
        <w:rPr>
          <w:rFonts w:ascii="Helvetica" w:hAnsi="Helvetica" w:cs="Helvetica"/>
        </w:rPr>
        <w:t xml:space="preserve"> phosphate</w:t>
      </w:r>
    </w:p>
    <w:p w14:paraId="087D7CEA" w14:textId="24AD6B33"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aluminum</w:t>
      </w:r>
      <w:proofErr w:type="gramEnd"/>
      <w:r>
        <w:rPr>
          <w:rFonts w:ascii="Helvetica" w:hAnsi="Helvetica" w:cs="Helvetica"/>
        </w:rPr>
        <w:t xml:space="preserve"> chloride</w:t>
      </w:r>
      <w:r>
        <w:rPr>
          <w:rFonts w:ascii="Helvetica" w:hAnsi="Helvetica" w:cs="Helvetica"/>
        </w:rPr>
        <w:tab/>
      </w:r>
      <w:r>
        <w:rPr>
          <w:rFonts w:ascii="Helvetica" w:hAnsi="Helvetica" w:cs="Helvetica"/>
        </w:rPr>
        <w:tab/>
      </w:r>
      <w:r>
        <w:rPr>
          <w:rFonts w:ascii="Helvetica" w:hAnsi="Helvetica" w:cs="Helvetica"/>
        </w:rPr>
        <w:tab/>
        <w:t xml:space="preserve">18.  </w:t>
      </w:r>
      <w:proofErr w:type="gramStart"/>
      <w:r>
        <w:rPr>
          <w:rFonts w:ascii="Helvetica" w:hAnsi="Helvetica" w:cs="Helvetica"/>
        </w:rPr>
        <w:t>mercury</w:t>
      </w:r>
      <w:proofErr w:type="gramEnd"/>
      <w:r>
        <w:rPr>
          <w:rFonts w:ascii="Helvetica" w:hAnsi="Helvetica" w:cs="Helvetica"/>
        </w:rPr>
        <w:t>(II) cyanide</w:t>
      </w:r>
    </w:p>
    <w:p w14:paraId="512DC70B"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silicon</w:t>
      </w:r>
      <w:proofErr w:type="gramEnd"/>
      <w:r>
        <w:rPr>
          <w:rFonts w:ascii="Helvetica" w:hAnsi="Helvetica" w:cs="Helvetica"/>
        </w:rPr>
        <w:t>(IV) oxide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19. </w:t>
      </w:r>
      <w:proofErr w:type="gramStart"/>
      <w:r>
        <w:rPr>
          <w:rFonts w:ascii="Helvetica" w:hAnsi="Helvetica" w:cs="Helvetica"/>
        </w:rPr>
        <w:t>potassium</w:t>
      </w:r>
      <w:proofErr w:type="gramEnd"/>
      <w:r>
        <w:rPr>
          <w:rFonts w:ascii="Helvetica" w:hAnsi="Helvetica" w:cs="Helvetica"/>
        </w:rPr>
        <w:t xml:space="preserve"> nitrate</w:t>
      </w:r>
    </w:p>
    <w:p w14:paraId="6439C703"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zinc</w:t>
      </w:r>
      <w:proofErr w:type="gramEnd"/>
      <w:r>
        <w:rPr>
          <w:rFonts w:ascii="Helvetica" w:hAnsi="Helvetica" w:cs="Helvetica"/>
        </w:rPr>
        <w:t xml:space="preserve"> iodide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20. </w:t>
      </w:r>
      <w:proofErr w:type="gramStart"/>
      <w:r>
        <w:rPr>
          <w:rFonts w:ascii="Helvetica" w:hAnsi="Helvetica" w:cs="Helvetica"/>
        </w:rPr>
        <w:t>sodium</w:t>
      </w:r>
      <w:proofErr w:type="gramEnd"/>
      <w:r>
        <w:rPr>
          <w:rFonts w:ascii="Helvetica" w:hAnsi="Helvetica" w:cs="Helvetica"/>
        </w:rPr>
        <w:t xml:space="preserve"> hydroxide</w:t>
      </w:r>
    </w:p>
    <w:p w14:paraId="1794AC03"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cobalt</w:t>
      </w:r>
      <w:proofErr w:type="gramEnd"/>
      <w:r>
        <w:rPr>
          <w:rFonts w:ascii="Helvetica" w:hAnsi="Helvetica" w:cs="Helvetica"/>
        </w:rPr>
        <w:t>(II) carbonate</w:t>
      </w:r>
      <w:r>
        <w:rPr>
          <w:rFonts w:ascii="Helvetica" w:hAnsi="Helvetica" w:cs="Helvetica"/>
        </w:rPr>
        <w:tab/>
      </w:r>
      <w:r>
        <w:rPr>
          <w:rFonts w:ascii="Helvetica" w:hAnsi="Helvetica" w:cs="Helvetica"/>
        </w:rPr>
        <w:tab/>
      </w:r>
      <w:r>
        <w:rPr>
          <w:rFonts w:ascii="Helvetica" w:hAnsi="Helvetica" w:cs="Helvetica"/>
        </w:rPr>
        <w:tab/>
        <w:t xml:space="preserve">21.  </w:t>
      </w:r>
      <w:proofErr w:type="gramStart"/>
      <w:r>
        <w:rPr>
          <w:rFonts w:ascii="Helvetica" w:hAnsi="Helvetica" w:cs="Helvetica"/>
        </w:rPr>
        <w:t>lead</w:t>
      </w:r>
      <w:proofErr w:type="gramEnd"/>
      <w:r>
        <w:rPr>
          <w:rFonts w:ascii="Helvetica" w:hAnsi="Helvetica" w:cs="Helvetica"/>
        </w:rPr>
        <w:t>(II) nitrate</w:t>
      </w:r>
    </w:p>
    <w:p w14:paraId="3D97B479"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potassium</w:t>
      </w:r>
      <w:proofErr w:type="gramEnd"/>
      <w:r>
        <w:rPr>
          <w:rFonts w:ascii="Helvetica" w:hAnsi="Helvetica" w:cs="Helvetica"/>
        </w:rPr>
        <w:t xml:space="preserve"> hydride</w:t>
      </w:r>
      <w:r>
        <w:rPr>
          <w:rFonts w:ascii="Helvetica" w:hAnsi="Helvetica" w:cs="Helvetica"/>
        </w:rPr>
        <w:tab/>
      </w:r>
      <w:r>
        <w:rPr>
          <w:rFonts w:ascii="Helvetica" w:hAnsi="Helvetica" w:cs="Helvetica"/>
        </w:rPr>
        <w:tab/>
      </w:r>
      <w:r>
        <w:rPr>
          <w:rFonts w:ascii="Helvetica" w:hAnsi="Helvetica" w:cs="Helvetica"/>
        </w:rPr>
        <w:tab/>
        <w:t xml:space="preserve">22. </w:t>
      </w:r>
      <w:proofErr w:type="gramStart"/>
      <w:r>
        <w:rPr>
          <w:rFonts w:ascii="Helvetica" w:hAnsi="Helvetica" w:cs="Helvetica"/>
        </w:rPr>
        <w:t>zinc</w:t>
      </w:r>
      <w:proofErr w:type="gramEnd"/>
      <w:r>
        <w:rPr>
          <w:rFonts w:ascii="Helvetica" w:hAnsi="Helvetica" w:cs="Helvetica"/>
        </w:rPr>
        <w:t xml:space="preserve"> sulfate</w:t>
      </w:r>
    </w:p>
    <w:p w14:paraId="7FF3676F"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gramStart"/>
      <w:r>
        <w:rPr>
          <w:rFonts w:ascii="Helvetica" w:hAnsi="Helvetica" w:cs="Helvetica"/>
        </w:rPr>
        <w:t>copper</w:t>
      </w:r>
      <w:proofErr w:type="gramEnd"/>
      <w:r>
        <w:rPr>
          <w:rFonts w:ascii="Helvetica" w:hAnsi="Helvetica" w:cs="Helvetica"/>
        </w:rPr>
        <w:t>(II) carbonate</w:t>
      </w:r>
      <w:r>
        <w:rPr>
          <w:rFonts w:ascii="Helvetica" w:hAnsi="Helvetica" w:cs="Helvetica"/>
        </w:rPr>
        <w:tab/>
      </w:r>
      <w:r>
        <w:rPr>
          <w:rFonts w:ascii="Helvetica" w:hAnsi="Helvetica" w:cs="Helvetica"/>
        </w:rPr>
        <w:tab/>
      </w:r>
      <w:r>
        <w:rPr>
          <w:rFonts w:ascii="Helvetica" w:hAnsi="Helvetica" w:cs="Helvetica"/>
        </w:rPr>
        <w:tab/>
        <w:t xml:space="preserve">23. </w:t>
      </w:r>
      <w:proofErr w:type="gramStart"/>
      <w:r>
        <w:rPr>
          <w:rFonts w:ascii="Helvetica" w:hAnsi="Helvetica" w:cs="Helvetica"/>
        </w:rPr>
        <w:t>sodium</w:t>
      </w:r>
      <w:proofErr w:type="gramEnd"/>
      <w:r>
        <w:rPr>
          <w:rFonts w:ascii="Helvetica" w:hAnsi="Helvetica" w:cs="Helvetica"/>
        </w:rPr>
        <w:t xml:space="preserve"> sulfide</w:t>
      </w:r>
    </w:p>
    <w:p w14:paraId="37D41997"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12. </w:t>
      </w:r>
      <w:proofErr w:type="gramStart"/>
      <w:r>
        <w:rPr>
          <w:rFonts w:ascii="Helvetica" w:hAnsi="Helvetica" w:cs="Helvetica"/>
        </w:rPr>
        <w:t>potassium</w:t>
      </w:r>
      <w:proofErr w:type="gramEnd"/>
      <w:r>
        <w:rPr>
          <w:rFonts w:ascii="Helvetica" w:hAnsi="Helvetica" w:cs="Helvetica"/>
        </w:rPr>
        <w:t xml:space="preserve"> hydroxide</w:t>
      </w:r>
      <w:r>
        <w:rPr>
          <w:rFonts w:ascii="Helvetica" w:hAnsi="Helvetica" w:cs="Helvetica"/>
        </w:rPr>
        <w:tab/>
      </w:r>
      <w:r>
        <w:rPr>
          <w:rFonts w:ascii="Helvetica" w:hAnsi="Helvetica" w:cs="Helvetica"/>
        </w:rPr>
        <w:tab/>
      </w:r>
      <w:r>
        <w:rPr>
          <w:rFonts w:ascii="Helvetica" w:hAnsi="Helvetica" w:cs="Helvetica"/>
        </w:rPr>
        <w:tab/>
        <w:t xml:space="preserve">24. </w:t>
      </w:r>
      <w:proofErr w:type="gramStart"/>
      <w:r>
        <w:rPr>
          <w:rFonts w:ascii="Helvetica" w:hAnsi="Helvetica" w:cs="Helvetica"/>
        </w:rPr>
        <w:t>iron</w:t>
      </w:r>
      <w:proofErr w:type="gramEnd"/>
      <w:r>
        <w:rPr>
          <w:rFonts w:ascii="Helvetica" w:hAnsi="Helvetica" w:cs="Helvetica"/>
        </w:rPr>
        <w:t>(III) chloride</w:t>
      </w:r>
    </w:p>
    <w:p w14:paraId="4D6C1D52" w14:textId="2BF6378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NAME</w:t>
      </w:r>
    </w:p>
    <w:p w14:paraId="47ADB2EC"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spellStart"/>
      <w:r>
        <w:rPr>
          <w:rFonts w:ascii="Helvetica" w:hAnsi="Helvetica" w:cs="Helvetica"/>
        </w:rPr>
        <w:t>BaCl</w:t>
      </w:r>
      <w:proofErr w:type="spellEnd"/>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16.  </w:t>
      </w:r>
      <w:proofErr w:type="gramStart"/>
      <w:r>
        <w:rPr>
          <w:rFonts w:ascii="Helvetica" w:hAnsi="Helvetica" w:cs="Helvetica"/>
        </w:rPr>
        <w:t>Cu(</w:t>
      </w:r>
      <w:proofErr w:type="gramEnd"/>
      <w:r>
        <w:rPr>
          <w:rFonts w:ascii="Helvetica" w:hAnsi="Helvetica" w:cs="Helvetica"/>
        </w:rPr>
        <w:t>NO</w:t>
      </w:r>
      <w:r>
        <w:rPr>
          <w:rFonts w:ascii="Helvetica" w:hAnsi="Helvetica" w:cs="Helvetica"/>
          <w:position w:val="-8"/>
        </w:rPr>
        <w:t>3</w:t>
      </w:r>
      <w:r>
        <w:rPr>
          <w:rFonts w:ascii="Helvetica" w:hAnsi="Helvetica" w:cs="Helvetica"/>
        </w:rPr>
        <w:t>)</w:t>
      </w:r>
      <w:r>
        <w:rPr>
          <w:rFonts w:ascii="Helvetica" w:hAnsi="Helvetica" w:cs="Helvetica"/>
          <w:position w:val="-8"/>
        </w:rPr>
        <w:t>2</w:t>
      </w:r>
    </w:p>
    <w:p w14:paraId="6DB5E34B"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DDB319" w14:textId="336D5EE5"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Zn(</w:t>
      </w:r>
      <w:proofErr w:type="gramEnd"/>
      <w:r>
        <w:rPr>
          <w:rFonts w:ascii="Helvetica" w:hAnsi="Helvetica" w:cs="Helvetica"/>
        </w:rPr>
        <w:t>NO</w:t>
      </w:r>
      <w:r>
        <w:rPr>
          <w:rFonts w:ascii="Helvetica" w:hAnsi="Helvetica" w:cs="Helvetica"/>
          <w:position w:val="-8"/>
        </w:rPr>
        <w:t>3</w:t>
      </w:r>
      <w:r>
        <w:rPr>
          <w:rFonts w:ascii="Helvetica" w:hAnsi="Helvetica" w:cs="Helvetica"/>
        </w:rPr>
        <w:t>)</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17. P</w:t>
      </w:r>
      <w:r>
        <w:rPr>
          <w:rFonts w:ascii="Helvetica" w:hAnsi="Helvetica" w:cs="Helvetica"/>
          <w:position w:val="-8"/>
        </w:rPr>
        <w:t>2</w:t>
      </w:r>
      <w:r>
        <w:rPr>
          <w:rFonts w:ascii="Helvetica" w:hAnsi="Helvetica" w:cs="Helvetica"/>
        </w:rPr>
        <w:t>O</w:t>
      </w:r>
      <w:r>
        <w:rPr>
          <w:rFonts w:ascii="Helvetica" w:hAnsi="Helvetica" w:cs="Helvetica"/>
          <w:position w:val="-8"/>
        </w:rPr>
        <w:t>5</w:t>
      </w:r>
    </w:p>
    <w:p w14:paraId="552CB3DA"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EFC9015"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spellStart"/>
      <w:r>
        <w:rPr>
          <w:rFonts w:ascii="Helvetica" w:hAnsi="Helvetica" w:cs="Helvetica"/>
        </w:rPr>
        <w:t>CsC</w:t>
      </w:r>
      <w:proofErr w:type="spellEnd"/>
      <w:r>
        <w:rPr>
          <w:rFonts w:ascii="Helvetica" w:hAnsi="Helvetica" w:cs="Helvetica"/>
          <w:position w:val="-8"/>
        </w:rPr>
        <w:t>2</w:t>
      </w:r>
      <w:r>
        <w:rPr>
          <w:rFonts w:ascii="Helvetica" w:hAnsi="Helvetica" w:cs="Helvetica"/>
        </w:rPr>
        <w:t>H</w:t>
      </w:r>
      <w:r>
        <w:rPr>
          <w:rFonts w:ascii="Helvetica" w:hAnsi="Helvetica" w:cs="Helvetica"/>
          <w:position w:val="-8"/>
        </w:rPr>
        <w:t>3</w:t>
      </w:r>
      <w:r>
        <w:rPr>
          <w:rFonts w:ascii="Helvetica" w:hAnsi="Helvetica" w:cs="Helvetica"/>
        </w:rPr>
        <w:t>O</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18.  </w:t>
      </w:r>
      <w:proofErr w:type="spellStart"/>
      <w:r>
        <w:rPr>
          <w:rFonts w:ascii="Helvetica" w:hAnsi="Helvetica" w:cs="Helvetica"/>
        </w:rPr>
        <w:t>PCl</w:t>
      </w:r>
      <w:proofErr w:type="spellEnd"/>
      <w:r>
        <w:rPr>
          <w:rFonts w:ascii="Helvetica" w:hAnsi="Helvetica" w:cs="Helvetica"/>
          <w:position w:val="-8"/>
        </w:rPr>
        <w:t>5</w:t>
      </w:r>
    </w:p>
    <w:p w14:paraId="2A303FF6"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127B0A"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H</w:t>
      </w:r>
      <w:r>
        <w:rPr>
          <w:rFonts w:ascii="Helvetica" w:hAnsi="Helvetica" w:cs="Helvetica"/>
          <w:position w:val="-8"/>
        </w:rPr>
        <w:t>2</w:t>
      </w:r>
      <w:r>
        <w:rPr>
          <w:rFonts w:ascii="Helvetica" w:hAnsi="Helvetica" w:cs="Helvetica"/>
        </w:rPr>
        <w:t>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19. SF</w:t>
      </w:r>
      <w:r>
        <w:rPr>
          <w:rFonts w:ascii="Helvetica" w:hAnsi="Helvetica" w:cs="Helvetica"/>
          <w:position w:val="-8"/>
        </w:rPr>
        <w:t>6</w:t>
      </w:r>
    </w:p>
    <w:p w14:paraId="1806EABA"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67AEF8" w14:textId="3B7E8119"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K</w:t>
      </w:r>
      <w:r>
        <w:rPr>
          <w:rFonts w:ascii="Helvetica" w:hAnsi="Helvetica" w:cs="Helvetica"/>
          <w:position w:val="-8"/>
        </w:rPr>
        <w:t>2</w:t>
      </w:r>
      <w:r>
        <w:rPr>
          <w:rFonts w:ascii="Helvetica" w:hAnsi="Helvetica" w:cs="Helvetica"/>
        </w:rPr>
        <w:t>CO</w:t>
      </w:r>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20.  </w:t>
      </w:r>
      <w:proofErr w:type="spellStart"/>
      <w:r>
        <w:rPr>
          <w:rFonts w:ascii="Helvetica" w:hAnsi="Helvetica" w:cs="Helvetica"/>
        </w:rPr>
        <w:t>PCl</w:t>
      </w:r>
      <w:proofErr w:type="spellEnd"/>
      <w:r>
        <w:rPr>
          <w:rFonts w:ascii="Helvetica" w:hAnsi="Helvetica" w:cs="Helvetica"/>
          <w:position w:val="-8"/>
        </w:rPr>
        <w:t>3</w:t>
      </w:r>
    </w:p>
    <w:p w14:paraId="10B0524A"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7518D77"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spellStart"/>
      <w:r>
        <w:rPr>
          <w:rFonts w:ascii="Helvetica" w:hAnsi="Helvetica" w:cs="Helvetica"/>
        </w:rPr>
        <w:t>FeCl</w:t>
      </w:r>
      <w:proofErr w:type="spellEnd"/>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21. NH</w:t>
      </w:r>
      <w:r>
        <w:rPr>
          <w:rFonts w:ascii="Helvetica" w:hAnsi="Helvetica" w:cs="Helvetica"/>
          <w:position w:val="-8"/>
        </w:rPr>
        <w:t>4</w:t>
      </w:r>
      <w:r>
        <w:rPr>
          <w:rFonts w:ascii="Helvetica" w:hAnsi="Helvetica" w:cs="Helvetica"/>
        </w:rPr>
        <w:t>NO</w:t>
      </w:r>
      <w:r>
        <w:rPr>
          <w:rFonts w:ascii="Helvetica" w:hAnsi="Helvetica" w:cs="Helvetica"/>
          <w:position w:val="-8"/>
        </w:rPr>
        <w:t>3</w:t>
      </w:r>
    </w:p>
    <w:p w14:paraId="6EACEAFD"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BFE72A" w14:textId="40A5786D"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rPr>
        <w:t xml:space="preserve">7.  </w:t>
      </w:r>
      <w:proofErr w:type="gramStart"/>
      <w:r>
        <w:rPr>
          <w:rFonts w:ascii="Helvetica" w:hAnsi="Helvetica" w:cs="Helvetica"/>
        </w:rPr>
        <w:t>Al(</w:t>
      </w:r>
      <w:proofErr w:type="gramEnd"/>
      <w:r>
        <w:rPr>
          <w:rFonts w:ascii="Helvetica" w:hAnsi="Helvetica" w:cs="Helvetica"/>
        </w:rPr>
        <w:t>NO</w:t>
      </w:r>
      <w:r>
        <w:rPr>
          <w:rFonts w:ascii="Helvetica" w:hAnsi="Helvetica" w:cs="Helvetica"/>
          <w:position w:val="-8"/>
        </w:rPr>
        <w:t>3</w:t>
      </w:r>
      <w:r>
        <w:rPr>
          <w:rFonts w:ascii="Helvetica" w:hAnsi="Helvetica" w:cs="Helvetica"/>
        </w:rPr>
        <w:t>)</w:t>
      </w:r>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22.  Na</w:t>
      </w:r>
      <w:r>
        <w:rPr>
          <w:rFonts w:ascii="Helvetica" w:hAnsi="Helvetica" w:cs="Helvetica"/>
          <w:position w:val="-8"/>
        </w:rPr>
        <w:t>2</w:t>
      </w:r>
      <w:r>
        <w:rPr>
          <w:rFonts w:ascii="Helvetica" w:hAnsi="Helvetica" w:cs="Helvetica"/>
        </w:rPr>
        <w:t>SO</w:t>
      </w:r>
      <w:r>
        <w:rPr>
          <w:rFonts w:ascii="Helvetica" w:hAnsi="Helvetica" w:cs="Helvetica"/>
          <w:position w:val="-8"/>
        </w:rPr>
        <w:t>4</w:t>
      </w:r>
    </w:p>
    <w:p w14:paraId="2F142ED2"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p>
    <w:p w14:paraId="3454EBCE" w14:textId="3B2F7CA3"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position w:val="-8"/>
        </w:rPr>
        <w:t xml:space="preserve">8.  </w:t>
      </w:r>
      <w:proofErr w:type="gramStart"/>
      <w:r>
        <w:rPr>
          <w:rFonts w:ascii="Helvetica" w:hAnsi="Helvetica" w:cs="Helvetica"/>
        </w:rPr>
        <w:t>NH</w:t>
      </w:r>
      <w:r>
        <w:rPr>
          <w:rFonts w:ascii="Helvetica" w:hAnsi="Helvetica" w:cs="Helvetica"/>
          <w:position w:val="-8"/>
        </w:rPr>
        <w:t>4</w:t>
      </w:r>
      <w:r>
        <w:rPr>
          <w:rFonts w:ascii="Helvetica" w:hAnsi="Helvetica" w:cs="Helvetica"/>
        </w:rPr>
        <w:t>C</w:t>
      </w:r>
      <w:r>
        <w:rPr>
          <w:rFonts w:ascii="Helvetica" w:hAnsi="Helvetica" w:cs="Helvetica"/>
          <w:position w:val="-8"/>
        </w:rPr>
        <w:t>2</w:t>
      </w:r>
      <w:r>
        <w:rPr>
          <w:rFonts w:ascii="Helvetica" w:hAnsi="Helvetica" w:cs="Helvetica"/>
        </w:rPr>
        <w:t>H</w:t>
      </w:r>
      <w:r>
        <w:rPr>
          <w:rFonts w:ascii="Helvetica" w:hAnsi="Helvetica" w:cs="Helvetica"/>
          <w:position w:val="-8"/>
        </w:rPr>
        <w:t>3</w:t>
      </w:r>
      <w:r>
        <w:rPr>
          <w:rFonts w:ascii="Helvetica" w:hAnsi="Helvetica" w:cs="Helvetica"/>
        </w:rPr>
        <w:t>O</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t>23.</w:t>
      </w:r>
      <w:proofErr w:type="gramEnd"/>
      <w:r>
        <w:rPr>
          <w:rFonts w:ascii="Helvetica" w:hAnsi="Helvetica" w:cs="Helvetica"/>
        </w:rPr>
        <w:t xml:space="preserve"> Na</w:t>
      </w:r>
      <w:r>
        <w:rPr>
          <w:rFonts w:ascii="Helvetica" w:hAnsi="Helvetica" w:cs="Helvetica"/>
          <w:position w:val="-8"/>
        </w:rPr>
        <w:t>2</w:t>
      </w:r>
      <w:r>
        <w:rPr>
          <w:rFonts w:ascii="Helvetica" w:hAnsi="Helvetica" w:cs="Helvetica"/>
        </w:rPr>
        <w:t>O</w:t>
      </w:r>
    </w:p>
    <w:p w14:paraId="38E71C8C"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53EF11E" w14:textId="0CD53C4B"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Ba(</w:t>
      </w:r>
      <w:proofErr w:type="gramEnd"/>
      <w:r>
        <w:rPr>
          <w:rFonts w:ascii="Helvetica" w:hAnsi="Helvetica" w:cs="Helvetica"/>
        </w:rPr>
        <w:t>OH)</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24.  Na</w:t>
      </w:r>
      <w:r>
        <w:rPr>
          <w:rFonts w:ascii="Helvetica" w:hAnsi="Helvetica" w:cs="Helvetica"/>
          <w:position w:val="-8"/>
        </w:rPr>
        <w:t>3</w:t>
      </w:r>
      <w:r>
        <w:rPr>
          <w:rFonts w:ascii="Helvetica" w:hAnsi="Helvetica" w:cs="Helvetica"/>
        </w:rPr>
        <w:t>PO</w:t>
      </w:r>
      <w:r>
        <w:rPr>
          <w:rFonts w:ascii="Helvetica" w:hAnsi="Helvetica" w:cs="Helvetica"/>
          <w:position w:val="-8"/>
        </w:rPr>
        <w:t>4</w:t>
      </w:r>
    </w:p>
    <w:p w14:paraId="2AB4BF9A"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273728" w14:textId="4618CC88"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10. Cu(C</w:t>
      </w:r>
      <w:r>
        <w:rPr>
          <w:rFonts w:ascii="Helvetica" w:hAnsi="Helvetica" w:cs="Helvetica"/>
          <w:position w:val="-8"/>
        </w:rPr>
        <w:t>2</w:t>
      </w:r>
      <w:r>
        <w:rPr>
          <w:rFonts w:ascii="Helvetica" w:hAnsi="Helvetica" w:cs="Helvetica"/>
        </w:rPr>
        <w:t>H</w:t>
      </w:r>
      <w:r>
        <w:rPr>
          <w:rFonts w:ascii="Helvetica" w:hAnsi="Helvetica" w:cs="Helvetica"/>
          <w:position w:val="-8"/>
        </w:rPr>
        <w:t>3</w:t>
      </w:r>
      <w:r>
        <w:rPr>
          <w:rFonts w:ascii="Helvetica" w:hAnsi="Helvetica" w:cs="Helvetica"/>
        </w:rPr>
        <w:t>O</w:t>
      </w:r>
      <w:r>
        <w:rPr>
          <w:rFonts w:ascii="Helvetica" w:hAnsi="Helvetica" w:cs="Helvetica"/>
          <w:position w:val="-8"/>
        </w:rPr>
        <w:t>2</w:t>
      </w:r>
      <w:r>
        <w:rPr>
          <w:rFonts w:ascii="Helvetica" w:hAnsi="Helvetica" w:cs="Helvetica"/>
        </w:rPr>
        <w:t>)</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t>25. NH</w:t>
      </w:r>
      <w:r>
        <w:rPr>
          <w:rFonts w:ascii="Helvetica" w:hAnsi="Helvetica" w:cs="Helvetica"/>
          <w:position w:val="-8"/>
        </w:rPr>
        <w:t>4</w:t>
      </w:r>
      <w:proofErr w:type="spellStart"/>
      <w:r>
        <w:rPr>
          <w:rFonts w:ascii="Helvetica" w:hAnsi="Helvetica" w:cs="Helvetica"/>
        </w:rPr>
        <w:t>Cl</w:t>
      </w:r>
      <w:proofErr w:type="spellEnd"/>
    </w:p>
    <w:p w14:paraId="427BECEC"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6C6B22E" w14:textId="2F1ADEF2" w:rsidR="005B5FDE" w:rsidRDefault="006735C4"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spellStart"/>
      <w:r>
        <w:rPr>
          <w:rFonts w:ascii="Helvetica" w:hAnsi="Helvetica" w:cs="Helvetica"/>
        </w:rPr>
        <w:t>KCl</w:t>
      </w:r>
      <w:proofErr w:type="spellEnd"/>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26. </w:t>
      </w:r>
      <w:proofErr w:type="spellStart"/>
      <w:r>
        <w:rPr>
          <w:rFonts w:ascii="Helvetica" w:hAnsi="Helvetica" w:cs="Helvetica"/>
        </w:rPr>
        <w:t>NaCl</w:t>
      </w:r>
      <w:proofErr w:type="spellEnd"/>
    </w:p>
    <w:p w14:paraId="1115F916" w14:textId="61E6D19A"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12. </w:t>
      </w:r>
      <w:proofErr w:type="spellStart"/>
      <w:r>
        <w:rPr>
          <w:rFonts w:ascii="Helvetica" w:hAnsi="Helvetica" w:cs="Helvetica"/>
        </w:rPr>
        <w:t>KBr</w:t>
      </w:r>
      <w:proofErr w:type="spellEnd"/>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27. Na</w:t>
      </w:r>
      <w:r>
        <w:rPr>
          <w:rFonts w:ascii="Helvetica" w:hAnsi="Helvetica" w:cs="Helvetica"/>
          <w:position w:val="-8"/>
        </w:rPr>
        <w:t>2</w:t>
      </w:r>
      <w:r>
        <w:rPr>
          <w:rFonts w:ascii="Helvetica" w:hAnsi="Helvetica" w:cs="Helvetica"/>
        </w:rPr>
        <w:t>SO</w:t>
      </w:r>
      <w:r>
        <w:rPr>
          <w:rFonts w:ascii="Helvetica" w:hAnsi="Helvetica" w:cs="Helvetica"/>
          <w:position w:val="-8"/>
        </w:rPr>
        <w:t>3</w:t>
      </w:r>
    </w:p>
    <w:p w14:paraId="722C1144"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13. KI</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28. </w:t>
      </w:r>
      <w:proofErr w:type="spellStart"/>
      <w:r>
        <w:rPr>
          <w:rFonts w:ascii="Helvetica" w:hAnsi="Helvetica" w:cs="Helvetica"/>
        </w:rPr>
        <w:t>SnCrO</w:t>
      </w:r>
      <w:proofErr w:type="spellEnd"/>
      <w:r>
        <w:rPr>
          <w:rFonts w:ascii="Helvetica" w:hAnsi="Helvetica" w:cs="Helvetica"/>
          <w:position w:val="-8"/>
        </w:rPr>
        <w:t>4</w:t>
      </w:r>
    </w:p>
    <w:p w14:paraId="66B42BFA" w14:textId="1F9F6148"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14. </w:t>
      </w:r>
      <w:proofErr w:type="spellStart"/>
      <w:proofErr w:type="gramStart"/>
      <w:r>
        <w:rPr>
          <w:rFonts w:ascii="Helvetica" w:hAnsi="Helvetica" w:cs="Helvetica"/>
        </w:rPr>
        <w:t>Ca</w:t>
      </w:r>
      <w:proofErr w:type="spellEnd"/>
      <w:r>
        <w:rPr>
          <w:rFonts w:ascii="Helvetica" w:hAnsi="Helvetica" w:cs="Helvetica"/>
        </w:rPr>
        <w:t>(</w:t>
      </w:r>
      <w:proofErr w:type="gramEnd"/>
      <w:r>
        <w:rPr>
          <w:rFonts w:ascii="Helvetica" w:hAnsi="Helvetica" w:cs="Helvetica"/>
        </w:rPr>
        <w:t>NO</w:t>
      </w:r>
      <w:r>
        <w:rPr>
          <w:rFonts w:ascii="Helvetica" w:hAnsi="Helvetica" w:cs="Helvetica"/>
          <w:position w:val="-8"/>
        </w:rPr>
        <w:t>3</w:t>
      </w:r>
      <w:r>
        <w:rPr>
          <w:rFonts w:ascii="Helvetica" w:hAnsi="Helvetica" w:cs="Helvetica"/>
        </w:rPr>
        <w:t>)</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29. K</w:t>
      </w:r>
      <w:r>
        <w:rPr>
          <w:rFonts w:ascii="Helvetica" w:hAnsi="Helvetica" w:cs="Helvetica"/>
          <w:position w:val="-8"/>
        </w:rPr>
        <w:t>2</w:t>
      </w:r>
      <w:r>
        <w:rPr>
          <w:rFonts w:ascii="Helvetica" w:hAnsi="Helvetica" w:cs="Helvetica"/>
        </w:rPr>
        <w:t>CO</w:t>
      </w:r>
      <w:r>
        <w:rPr>
          <w:rFonts w:ascii="Helvetica" w:hAnsi="Helvetica" w:cs="Helvetica"/>
          <w:position w:val="-8"/>
        </w:rPr>
        <w:t>3</w:t>
      </w:r>
    </w:p>
    <w:p w14:paraId="2907F43B"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131502E" w14:textId="77777777" w:rsidR="005B5FDE" w:rsidRDefault="005B5FDE" w:rsidP="005B5F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 xml:space="preserve">15 </w:t>
      </w:r>
      <w:proofErr w:type="spellStart"/>
      <w:r>
        <w:rPr>
          <w:rFonts w:ascii="Helvetica" w:hAnsi="Helvetica" w:cs="Helvetica"/>
        </w:rPr>
        <w:t>HgI</w:t>
      </w:r>
      <w:proofErr w:type="spellEnd"/>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30.</w:t>
      </w:r>
      <w:proofErr w:type="gramEnd"/>
      <w:r>
        <w:rPr>
          <w:rFonts w:ascii="Helvetica" w:hAnsi="Helvetica" w:cs="Helvetica"/>
        </w:rPr>
        <w:t xml:space="preserve"> Hg</w:t>
      </w:r>
      <w:r>
        <w:rPr>
          <w:rFonts w:ascii="Helvetica" w:hAnsi="Helvetica" w:cs="Helvetica"/>
          <w:position w:val="-8"/>
        </w:rPr>
        <w:t>2</w:t>
      </w:r>
      <w:r>
        <w:rPr>
          <w:rFonts w:ascii="Helvetica" w:hAnsi="Helvetica" w:cs="Helvetica"/>
        </w:rPr>
        <w:t>(NO</w:t>
      </w:r>
      <w:r>
        <w:rPr>
          <w:rFonts w:ascii="Helvetica" w:hAnsi="Helvetica" w:cs="Helvetica"/>
          <w:position w:val="-8"/>
        </w:rPr>
        <w:t>3</w:t>
      </w:r>
      <w:r>
        <w:rPr>
          <w:rFonts w:ascii="Helvetica" w:hAnsi="Helvetica" w:cs="Helvetica"/>
        </w:rPr>
        <w:t>)</w:t>
      </w:r>
      <w:r>
        <w:rPr>
          <w:rFonts w:ascii="Helvetica" w:hAnsi="Helvetica" w:cs="Helvetica"/>
          <w:position w:val="-8"/>
        </w:rPr>
        <w:t>2</w:t>
      </w:r>
    </w:p>
    <w:p w14:paraId="4DEB1BEF"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A0257E6" w14:textId="77CB50E3"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Harder Naming and Formula Writing#2</w:t>
      </w:r>
    </w:p>
    <w:p w14:paraId="16F2CB5A"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NAME</w:t>
      </w:r>
    </w:p>
    <w:p w14:paraId="7B700965"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4254F65"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spellStart"/>
      <w:r>
        <w:rPr>
          <w:rFonts w:ascii="Helvetica" w:hAnsi="Helvetica" w:cs="Helvetica"/>
        </w:rPr>
        <w:t>FeI</w:t>
      </w:r>
      <w:proofErr w:type="spellEnd"/>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11.  </w:t>
      </w:r>
      <w:proofErr w:type="gramStart"/>
      <w:r>
        <w:rPr>
          <w:rFonts w:ascii="Helvetica" w:hAnsi="Helvetica" w:cs="Helvetica"/>
        </w:rPr>
        <w:t>Hg(</w:t>
      </w:r>
      <w:proofErr w:type="gramEnd"/>
      <w:r>
        <w:rPr>
          <w:rFonts w:ascii="Helvetica" w:hAnsi="Helvetica" w:cs="Helvetica"/>
        </w:rPr>
        <w:t>CN)</w:t>
      </w:r>
      <w:r>
        <w:rPr>
          <w:rFonts w:ascii="Helvetica" w:hAnsi="Helvetica" w:cs="Helvetica"/>
          <w:position w:val="-8"/>
        </w:rPr>
        <w:t>2</w:t>
      </w:r>
    </w:p>
    <w:p w14:paraId="76639826"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D0EE6D" w14:textId="6D93A558"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Li</w:t>
      </w:r>
      <w:r>
        <w:rPr>
          <w:rFonts w:ascii="Helvetica" w:hAnsi="Helvetica" w:cs="Helvetica"/>
          <w:position w:val="-8"/>
        </w:rPr>
        <w:t>2</w:t>
      </w:r>
      <w:r>
        <w:rPr>
          <w:rFonts w:ascii="Helvetica" w:hAnsi="Helvetica" w:cs="Helvetica"/>
        </w:rPr>
        <w:t>Cr</w:t>
      </w:r>
      <w:r>
        <w:rPr>
          <w:rFonts w:ascii="Helvetica" w:hAnsi="Helvetica" w:cs="Helvetica"/>
          <w:position w:val="-8"/>
        </w:rPr>
        <w:t>2</w:t>
      </w:r>
      <w:r>
        <w:rPr>
          <w:rFonts w:ascii="Helvetica" w:hAnsi="Helvetica" w:cs="Helvetica"/>
        </w:rPr>
        <w:t>O</w:t>
      </w:r>
      <w:r>
        <w:rPr>
          <w:rFonts w:ascii="Helvetica" w:hAnsi="Helvetica" w:cs="Helvetica"/>
          <w:position w:val="-8"/>
        </w:rPr>
        <w:t>7</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12.  </w:t>
      </w:r>
      <w:proofErr w:type="spellStart"/>
      <w:r>
        <w:rPr>
          <w:rFonts w:ascii="Helvetica" w:hAnsi="Helvetica" w:cs="Helvetica"/>
        </w:rPr>
        <w:t>SbCl</w:t>
      </w:r>
      <w:proofErr w:type="spellEnd"/>
      <w:r>
        <w:rPr>
          <w:rFonts w:ascii="Helvetica" w:hAnsi="Helvetica" w:cs="Helvetica"/>
          <w:position w:val="-8"/>
        </w:rPr>
        <w:t>3</w:t>
      </w:r>
    </w:p>
    <w:p w14:paraId="1B57B8EC"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F5DE9BD"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K</w:t>
      </w:r>
      <w:r>
        <w:rPr>
          <w:rFonts w:ascii="Helvetica" w:hAnsi="Helvetica" w:cs="Helvetica"/>
          <w:position w:val="-8"/>
        </w:rPr>
        <w:t>3</w:t>
      </w:r>
      <w:r>
        <w:rPr>
          <w:rFonts w:ascii="Helvetica" w:hAnsi="Helvetica" w:cs="Helvetica"/>
        </w:rPr>
        <w:t>N</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13.  K</w:t>
      </w:r>
      <w:r>
        <w:rPr>
          <w:rFonts w:ascii="Helvetica" w:hAnsi="Helvetica" w:cs="Helvetica"/>
          <w:position w:val="-8"/>
        </w:rPr>
        <w:t>2</w:t>
      </w:r>
      <w:r>
        <w:rPr>
          <w:rFonts w:ascii="Helvetica" w:hAnsi="Helvetica" w:cs="Helvetica"/>
        </w:rPr>
        <w:t>O</w:t>
      </w:r>
      <w:r>
        <w:rPr>
          <w:rFonts w:ascii="Helvetica" w:hAnsi="Helvetica" w:cs="Helvetica"/>
          <w:position w:val="-8"/>
        </w:rPr>
        <w:t>2</w:t>
      </w:r>
    </w:p>
    <w:p w14:paraId="20DCAD63"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F46B82" w14:textId="24AC9F3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spellStart"/>
      <w:r>
        <w:rPr>
          <w:rFonts w:ascii="Helvetica" w:hAnsi="Helvetica" w:cs="Helvetica"/>
        </w:rPr>
        <w:t>CuSO</w:t>
      </w:r>
      <w:proofErr w:type="spellEnd"/>
      <w:r>
        <w:rPr>
          <w:rFonts w:ascii="Helvetica" w:hAnsi="Helvetica" w:cs="Helvetica"/>
          <w:position w:val="-8"/>
        </w:rPr>
        <w:t>4</w:t>
      </w:r>
      <w:r>
        <w:rPr>
          <w:rFonts w:ascii="Helvetica" w:hAnsi="Helvetica" w:cs="Helvetica"/>
        </w:rPr>
        <w:t xml:space="preserve"> 3H</w:t>
      </w:r>
      <w:r>
        <w:rPr>
          <w:rFonts w:ascii="Helvetica" w:hAnsi="Helvetica" w:cs="Helvetica"/>
          <w:position w:val="-8"/>
        </w:rPr>
        <w:t>2</w:t>
      </w:r>
      <w:r>
        <w:rPr>
          <w:rFonts w:ascii="Helvetica" w:hAnsi="Helvetica" w:cs="Helvetica"/>
        </w:rPr>
        <w:t>O</w:t>
      </w:r>
      <w:r>
        <w:rPr>
          <w:rFonts w:ascii="Helvetica" w:hAnsi="Helvetica" w:cs="Helvetica"/>
        </w:rPr>
        <w:tab/>
      </w:r>
      <w:r>
        <w:rPr>
          <w:rFonts w:ascii="Helvetica" w:hAnsi="Helvetica" w:cs="Helvetica"/>
        </w:rPr>
        <w:tab/>
      </w:r>
      <w:r>
        <w:rPr>
          <w:rFonts w:ascii="Helvetica" w:hAnsi="Helvetica" w:cs="Helvetica"/>
        </w:rPr>
        <w:tab/>
        <w:t>14.  H</w:t>
      </w:r>
      <w:r>
        <w:rPr>
          <w:rFonts w:ascii="Helvetica" w:hAnsi="Helvetica" w:cs="Helvetica"/>
          <w:position w:val="-8"/>
        </w:rPr>
        <w:t>3</w:t>
      </w:r>
      <w:r>
        <w:rPr>
          <w:rFonts w:ascii="Helvetica" w:hAnsi="Helvetica" w:cs="Helvetica"/>
        </w:rPr>
        <w:t>PO</w:t>
      </w:r>
      <w:r>
        <w:rPr>
          <w:rFonts w:ascii="Helvetica" w:hAnsi="Helvetica" w:cs="Helvetica"/>
          <w:position w:val="-8"/>
        </w:rPr>
        <w:t>4</w:t>
      </w:r>
    </w:p>
    <w:p w14:paraId="57CD2B13"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FA515D"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N</w:t>
      </w:r>
      <w:r>
        <w:rPr>
          <w:rFonts w:ascii="Helvetica" w:hAnsi="Helvetica" w:cs="Helvetica"/>
          <w:position w:val="-8"/>
        </w:rPr>
        <w:t>2</w:t>
      </w:r>
      <w:r>
        <w:rPr>
          <w:rFonts w:ascii="Helvetica" w:hAnsi="Helvetica" w:cs="Helvetica"/>
        </w:rPr>
        <w:t>O</w:t>
      </w:r>
      <w:r>
        <w:rPr>
          <w:rFonts w:ascii="Helvetica" w:hAnsi="Helvetica" w:cs="Helvetica"/>
          <w:position w:val="-8"/>
        </w:rPr>
        <w:t>4</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15. </w:t>
      </w:r>
      <w:proofErr w:type="spellStart"/>
      <w:proofErr w:type="gramStart"/>
      <w:r>
        <w:rPr>
          <w:rFonts w:ascii="Helvetica" w:hAnsi="Helvetica" w:cs="Helvetica"/>
        </w:rPr>
        <w:t>Ca</w:t>
      </w:r>
      <w:proofErr w:type="spellEnd"/>
      <w:r>
        <w:rPr>
          <w:rFonts w:ascii="Helvetica" w:hAnsi="Helvetica" w:cs="Helvetica"/>
        </w:rPr>
        <w:t>(</w:t>
      </w:r>
      <w:proofErr w:type="gramEnd"/>
      <w:r>
        <w:rPr>
          <w:rFonts w:ascii="Helvetica" w:hAnsi="Helvetica" w:cs="Helvetica"/>
        </w:rPr>
        <w:t>H</w:t>
      </w:r>
      <w:r>
        <w:rPr>
          <w:rFonts w:ascii="Helvetica" w:hAnsi="Helvetica" w:cs="Helvetica"/>
          <w:position w:val="-8"/>
        </w:rPr>
        <w:t>2</w:t>
      </w:r>
      <w:r>
        <w:rPr>
          <w:rFonts w:ascii="Helvetica" w:hAnsi="Helvetica" w:cs="Helvetica"/>
        </w:rPr>
        <w:t>PO</w:t>
      </w:r>
      <w:r>
        <w:rPr>
          <w:rFonts w:ascii="Helvetica" w:hAnsi="Helvetica" w:cs="Helvetica"/>
          <w:position w:val="-8"/>
        </w:rPr>
        <w:t>4</w:t>
      </w:r>
      <w:r>
        <w:rPr>
          <w:rFonts w:ascii="Helvetica" w:hAnsi="Helvetica" w:cs="Helvetica"/>
        </w:rPr>
        <w:t>)</w:t>
      </w:r>
      <w:r>
        <w:rPr>
          <w:rFonts w:ascii="Helvetica" w:hAnsi="Helvetica" w:cs="Helvetica"/>
          <w:position w:val="-8"/>
        </w:rPr>
        <w:t>2</w:t>
      </w:r>
    </w:p>
    <w:p w14:paraId="42105858"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19EFAE" w14:textId="09ED96FE"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spellStart"/>
      <w:r>
        <w:rPr>
          <w:rFonts w:ascii="Helvetica" w:hAnsi="Helvetica" w:cs="Helvetica"/>
        </w:rPr>
        <w:t>NaNO</w:t>
      </w:r>
      <w:proofErr w:type="spellEnd"/>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16.  </w:t>
      </w:r>
      <w:proofErr w:type="gramStart"/>
      <w:r>
        <w:rPr>
          <w:rFonts w:ascii="Helvetica" w:hAnsi="Helvetica" w:cs="Helvetica"/>
        </w:rPr>
        <w:t>Zn(</w:t>
      </w:r>
      <w:proofErr w:type="spellStart"/>
      <w:proofErr w:type="gramEnd"/>
      <w:r>
        <w:rPr>
          <w:rFonts w:ascii="Helvetica" w:hAnsi="Helvetica" w:cs="Helvetica"/>
        </w:rPr>
        <w:t>ClO</w:t>
      </w:r>
      <w:proofErr w:type="spellEnd"/>
      <w:r>
        <w:rPr>
          <w:rFonts w:ascii="Helvetica" w:hAnsi="Helvetica" w:cs="Helvetica"/>
          <w:position w:val="-8"/>
        </w:rPr>
        <w:t>3</w:t>
      </w:r>
      <w:r>
        <w:rPr>
          <w:rFonts w:ascii="Helvetica" w:hAnsi="Helvetica" w:cs="Helvetica"/>
        </w:rPr>
        <w:t>)</w:t>
      </w:r>
      <w:r>
        <w:rPr>
          <w:rFonts w:ascii="Helvetica" w:hAnsi="Helvetica" w:cs="Helvetica"/>
          <w:position w:val="-8"/>
        </w:rPr>
        <w:t>2</w:t>
      </w:r>
    </w:p>
    <w:p w14:paraId="660C932A"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B76B1DD"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spellStart"/>
      <w:proofErr w:type="gramStart"/>
      <w:r>
        <w:rPr>
          <w:rFonts w:ascii="Helvetica" w:hAnsi="Helvetica" w:cs="Helvetica"/>
        </w:rPr>
        <w:t>Pb</w:t>
      </w:r>
      <w:proofErr w:type="spellEnd"/>
      <w:r>
        <w:rPr>
          <w:rFonts w:ascii="Helvetica" w:hAnsi="Helvetica" w:cs="Helvetica"/>
        </w:rPr>
        <w:t>(</w:t>
      </w:r>
      <w:proofErr w:type="gramEnd"/>
      <w:r>
        <w:rPr>
          <w:rFonts w:ascii="Helvetica" w:hAnsi="Helvetica" w:cs="Helvetica"/>
        </w:rPr>
        <w:t>HCO</w:t>
      </w:r>
      <w:r>
        <w:rPr>
          <w:rFonts w:ascii="Helvetica" w:hAnsi="Helvetica" w:cs="Helvetica"/>
          <w:position w:val="-8"/>
        </w:rPr>
        <w:t>3</w:t>
      </w:r>
      <w:r>
        <w:rPr>
          <w:rFonts w:ascii="Helvetica" w:hAnsi="Helvetica" w:cs="Helvetica"/>
        </w:rPr>
        <w:t>)</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17. Al</w:t>
      </w:r>
      <w:r>
        <w:rPr>
          <w:rFonts w:ascii="Helvetica" w:hAnsi="Helvetica" w:cs="Helvetica"/>
          <w:position w:val="-8"/>
        </w:rPr>
        <w:t>2</w:t>
      </w:r>
      <w:r>
        <w:rPr>
          <w:rFonts w:ascii="Helvetica" w:hAnsi="Helvetica" w:cs="Helvetica"/>
        </w:rPr>
        <w:t>(C</w:t>
      </w:r>
      <w:r>
        <w:rPr>
          <w:rFonts w:ascii="Helvetica" w:hAnsi="Helvetica" w:cs="Helvetica"/>
          <w:position w:val="-8"/>
        </w:rPr>
        <w:t>2</w:t>
      </w:r>
      <w:r>
        <w:rPr>
          <w:rFonts w:ascii="Helvetica" w:hAnsi="Helvetica" w:cs="Helvetica"/>
        </w:rPr>
        <w:t>O</w:t>
      </w:r>
      <w:r>
        <w:rPr>
          <w:rFonts w:ascii="Helvetica" w:hAnsi="Helvetica" w:cs="Helvetica"/>
          <w:position w:val="-8"/>
        </w:rPr>
        <w:t>4</w:t>
      </w:r>
      <w:r>
        <w:rPr>
          <w:rFonts w:ascii="Helvetica" w:hAnsi="Helvetica" w:cs="Helvetica"/>
        </w:rPr>
        <w:t>)</w:t>
      </w:r>
      <w:r>
        <w:rPr>
          <w:rFonts w:ascii="Helvetica" w:hAnsi="Helvetica" w:cs="Helvetica"/>
          <w:position w:val="-8"/>
        </w:rPr>
        <w:t>3</w:t>
      </w:r>
    </w:p>
    <w:p w14:paraId="63922B92"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99E7A65"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As</w:t>
      </w:r>
      <w:r>
        <w:rPr>
          <w:rFonts w:ascii="Helvetica" w:hAnsi="Helvetica" w:cs="Helvetica"/>
          <w:position w:val="-8"/>
        </w:rPr>
        <w:t>4</w:t>
      </w:r>
      <w:r>
        <w:rPr>
          <w:rFonts w:ascii="Helvetica" w:hAnsi="Helvetica" w:cs="Helvetica"/>
        </w:rPr>
        <w:t>O</w:t>
      </w:r>
      <w:r>
        <w:rPr>
          <w:rFonts w:ascii="Helvetica" w:hAnsi="Helvetica" w:cs="Helvetica"/>
          <w:position w:val="-8"/>
        </w:rPr>
        <w:t>6</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18. NH</w:t>
      </w:r>
      <w:r>
        <w:rPr>
          <w:rFonts w:ascii="Helvetica" w:hAnsi="Helvetica" w:cs="Helvetica"/>
          <w:position w:val="-8"/>
        </w:rPr>
        <w:t>4</w:t>
      </w:r>
      <w:r>
        <w:rPr>
          <w:rFonts w:ascii="Helvetica" w:hAnsi="Helvetica" w:cs="Helvetica"/>
        </w:rPr>
        <w:t>F</w:t>
      </w:r>
    </w:p>
    <w:p w14:paraId="4FCA6648"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2C2C015"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9. Ag</w:t>
      </w:r>
      <w:r>
        <w:rPr>
          <w:rFonts w:ascii="Helvetica" w:hAnsi="Helvetica" w:cs="Helvetica"/>
          <w:position w:val="-8"/>
        </w:rPr>
        <w:t>2</w:t>
      </w:r>
      <w:r>
        <w:rPr>
          <w:rFonts w:ascii="Helvetica" w:hAnsi="Helvetica" w:cs="Helvetica"/>
        </w:rPr>
        <w:t>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19. </w:t>
      </w:r>
      <w:proofErr w:type="spellStart"/>
      <w:proofErr w:type="gramStart"/>
      <w:r>
        <w:rPr>
          <w:rFonts w:ascii="Helvetica" w:hAnsi="Helvetica" w:cs="Helvetica"/>
        </w:rPr>
        <w:t>Ca</w:t>
      </w:r>
      <w:proofErr w:type="spellEnd"/>
      <w:r>
        <w:rPr>
          <w:rFonts w:ascii="Helvetica" w:hAnsi="Helvetica" w:cs="Helvetica"/>
        </w:rPr>
        <w:t>(</w:t>
      </w:r>
      <w:proofErr w:type="spellStart"/>
      <w:proofErr w:type="gramEnd"/>
      <w:r>
        <w:rPr>
          <w:rFonts w:ascii="Helvetica" w:hAnsi="Helvetica" w:cs="Helvetica"/>
        </w:rPr>
        <w:t>MnO</w:t>
      </w:r>
      <w:proofErr w:type="spellEnd"/>
      <w:r>
        <w:rPr>
          <w:rFonts w:ascii="Helvetica" w:hAnsi="Helvetica" w:cs="Helvetica"/>
          <w:position w:val="-8"/>
        </w:rPr>
        <w:t>4</w:t>
      </w:r>
      <w:r>
        <w:rPr>
          <w:rFonts w:ascii="Helvetica" w:hAnsi="Helvetica" w:cs="Helvetica"/>
        </w:rPr>
        <w:t>)</w:t>
      </w:r>
      <w:r>
        <w:rPr>
          <w:rFonts w:ascii="Helvetica" w:hAnsi="Helvetica" w:cs="Helvetica"/>
          <w:position w:val="-8"/>
        </w:rPr>
        <w:t>2</w:t>
      </w:r>
    </w:p>
    <w:p w14:paraId="244FBCFF"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2125489"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Mg(</w:t>
      </w:r>
      <w:proofErr w:type="gramEnd"/>
      <w:r>
        <w:rPr>
          <w:rFonts w:ascii="Helvetica" w:hAnsi="Helvetica" w:cs="Helvetica"/>
        </w:rPr>
        <w:t>OH)</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20. S</w:t>
      </w:r>
      <w:r>
        <w:rPr>
          <w:rFonts w:ascii="Helvetica" w:hAnsi="Helvetica" w:cs="Helvetica"/>
          <w:position w:val="-8"/>
        </w:rPr>
        <w:t>2</w:t>
      </w:r>
      <w:proofErr w:type="spellStart"/>
      <w:r>
        <w:rPr>
          <w:rFonts w:ascii="Helvetica" w:hAnsi="Helvetica" w:cs="Helvetica"/>
        </w:rPr>
        <w:t>Cl</w:t>
      </w:r>
      <w:proofErr w:type="spellEnd"/>
      <w:r>
        <w:rPr>
          <w:rFonts w:ascii="Helvetica" w:hAnsi="Helvetica" w:cs="Helvetica"/>
          <w:position w:val="-8"/>
        </w:rPr>
        <w:t>2</w:t>
      </w:r>
    </w:p>
    <w:p w14:paraId="3441D3B4"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636240"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FORMULA</w:t>
      </w:r>
    </w:p>
    <w:p w14:paraId="6BBD247D"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22DB72F"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tin</w:t>
      </w:r>
      <w:proofErr w:type="gramEnd"/>
      <w:r>
        <w:rPr>
          <w:rFonts w:ascii="Helvetica" w:hAnsi="Helvetica" w:cs="Helvetica"/>
        </w:rPr>
        <w:t>(IV) chloride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13.  </w:t>
      </w:r>
      <w:proofErr w:type="gramStart"/>
      <w:r>
        <w:rPr>
          <w:rFonts w:ascii="Helvetica" w:hAnsi="Helvetica" w:cs="Helvetica"/>
        </w:rPr>
        <w:t>mercuric</w:t>
      </w:r>
      <w:proofErr w:type="gramEnd"/>
      <w:r>
        <w:rPr>
          <w:rFonts w:ascii="Helvetica" w:hAnsi="Helvetica" w:cs="Helvetica"/>
        </w:rPr>
        <w:t xml:space="preserve"> iodide</w:t>
      </w:r>
    </w:p>
    <w:p w14:paraId="3ED975F1"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potassium</w:t>
      </w:r>
      <w:proofErr w:type="gramEnd"/>
      <w:r>
        <w:rPr>
          <w:rFonts w:ascii="Helvetica" w:hAnsi="Helvetica" w:cs="Helvetica"/>
        </w:rPr>
        <w:t xml:space="preserve"> phosphate</w:t>
      </w:r>
      <w:r>
        <w:rPr>
          <w:rFonts w:ascii="Helvetica" w:hAnsi="Helvetica" w:cs="Helvetica"/>
        </w:rPr>
        <w:tab/>
      </w:r>
      <w:r>
        <w:rPr>
          <w:rFonts w:ascii="Helvetica" w:hAnsi="Helvetica" w:cs="Helvetica"/>
        </w:rPr>
        <w:tab/>
      </w:r>
      <w:r>
        <w:rPr>
          <w:rFonts w:ascii="Helvetica" w:hAnsi="Helvetica" w:cs="Helvetica"/>
        </w:rPr>
        <w:tab/>
        <w:t xml:space="preserve">14. </w:t>
      </w:r>
      <w:proofErr w:type="gramStart"/>
      <w:r>
        <w:rPr>
          <w:rFonts w:ascii="Helvetica" w:hAnsi="Helvetica" w:cs="Helvetica"/>
        </w:rPr>
        <w:t>lithium</w:t>
      </w:r>
      <w:proofErr w:type="gramEnd"/>
      <w:r>
        <w:rPr>
          <w:rFonts w:ascii="Helvetica" w:hAnsi="Helvetica" w:cs="Helvetica"/>
        </w:rPr>
        <w:t xml:space="preserve"> peroxide</w:t>
      </w:r>
    </w:p>
    <w:p w14:paraId="378E7FA9"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sodium</w:t>
      </w:r>
      <w:proofErr w:type="gramEnd"/>
      <w:r>
        <w:rPr>
          <w:rFonts w:ascii="Helvetica" w:hAnsi="Helvetica" w:cs="Helvetica"/>
        </w:rPr>
        <w:t xml:space="preserve"> chromate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15. </w:t>
      </w:r>
      <w:proofErr w:type="gramStart"/>
      <w:r>
        <w:rPr>
          <w:rFonts w:ascii="Helvetica" w:hAnsi="Helvetica" w:cs="Helvetica"/>
        </w:rPr>
        <w:t>arsenic</w:t>
      </w:r>
      <w:proofErr w:type="gramEnd"/>
      <w:r>
        <w:rPr>
          <w:rFonts w:ascii="Helvetica" w:hAnsi="Helvetica" w:cs="Helvetica"/>
        </w:rPr>
        <w:t>(III) sulfide</w:t>
      </w:r>
    </w:p>
    <w:p w14:paraId="70C43974"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barium</w:t>
      </w:r>
      <w:proofErr w:type="gramEnd"/>
      <w:r>
        <w:rPr>
          <w:rFonts w:ascii="Helvetica" w:hAnsi="Helvetica" w:cs="Helvetica"/>
        </w:rPr>
        <w:t xml:space="preserve"> carbonate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16. </w:t>
      </w:r>
      <w:proofErr w:type="spellStart"/>
      <w:proofErr w:type="gramStart"/>
      <w:r>
        <w:rPr>
          <w:rFonts w:ascii="Helvetica" w:hAnsi="Helvetica" w:cs="Helvetica"/>
        </w:rPr>
        <w:t>triphosphorous</w:t>
      </w:r>
      <w:proofErr w:type="spellEnd"/>
      <w:proofErr w:type="gramEnd"/>
      <w:r>
        <w:rPr>
          <w:rFonts w:ascii="Helvetica" w:hAnsi="Helvetica" w:cs="Helvetica"/>
        </w:rPr>
        <w:t xml:space="preserve"> </w:t>
      </w:r>
      <w:proofErr w:type="spellStart"/>
      <w:r>
        <w:rPr>
          <w:rFonts w:ascii="Helvetica" w:hAnsi="Helvetica" w:cs="Helvetica"/>
        </w:rPr>
        <w:t>pentanitrate</w:t>
      </w:r>
      <w:proofErr w:type="spellEnd"/>
    </w:p>
    <w:p w14:paraId="32DD06C9"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potassium</w:t>
      </w:r>
      <w:proofErr w:type="gramEnd"/>
      <w:r>
        <w:rPr>
          <w:rFonts w:ascii="Helvetica" w:hAnsi="Helvetica" w:cs="Helvetica"/>
        </w:rPr>
        <w:t xml:space="preserve"> permanganate</w:t>
      </w:r>
      <w:r>
        <w:rPr>
          <w:rFonts w:ascii="Helvetica" w:hAnsi="Helvetica" w:cs="Helvetica"/>
        </w:rPr>
        <w:tab/>
      </w:r>
      <w:r>
        <w:rPr>
          <w:rFonts w:ascii="Helvetica" w:hAnsi="Helvetica" w:cs="Helvetica"/>
        </w:rPr>
        <w:tab/>
        <w:t xml:space="preserve">17. </w:t>
      </w:r>
      <w:proofErr w:type="gramStart"/>
      <w:r>
        <w:rPr>
          <w:rFonts w:ascii="Helvetica" w:hAnsi="Helvetica" w:cs="Helvetica"/>
        </w:rPr>
        <w:t>ferrous</w:t>
      </w:r>
      <w:proofErr w:type="gramEnd"/>
      <w:r>
        <w:rPr>
          <w:rFonts w:ascii="Helvetica" w:hAnsi="Helvetica" w:cs="Helvetica"/>
        </w:rPr>
        <w:t xml:space="preserve"> phosphate</w:t>
      </w:r>
    </w:p>
    <w:p w14:paraId="645A195F"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ammonium</w:t>
      </w:r>
      <w:proofErr w:type="gramEnd"/>
      <w:r>
        <w:rPr>
          <w:rFonts w:ascii="Helvetica" w:hAnsi="Helvetica" w:cs="Helvetica"/>
        </w:rPr>
        <w:t xml:space="preserve"> sulfate</w:t>
      </w:r>
      <w:r>
        <w:rPr>
          <w:rFonts w:ascii="Helvetica" w:hAnsi="Helvetica" w:cs="Helvetica"/>
        </w:rPr>
        <w:tab/>
      </w:r>
      <w:r>
        <w:rPr>
          <w:rFonts w:ascii="Helvetica" w:hAnsi="Helvetica" w:cs="Helvetica"/>
        </w:rPr>
        <w:tab/>
      </w:r>
      <w:r>
        <w:rPr>
          <w:rFonts w:ascii="Helvetica" w:hAnsi="Helvetica" w:cs="Helvetica"/>
        </w:rPr>
        <w:tab/>
        <w:t xml:space="preserve">18. </w:t>
      </w:r>
      <w:proofErr w:type="gramStart"/>
      <w:r>
        <w:rPr>
          <w:rFonts w:ascii="Helvetica" w:hAnsi="Helvetica" w:cs="Helvetica"/>
        </w:rPr>
        <w:t>chromium</w:t>
      </w:r>
      <w:proofErr w:type="gramEnd"/>
      <w:r>
        <w:rPr>
          <w:rFonts w:ascii="Helvetica" w:hAnsi="Helvetica" w:cs="Helvetica"/>
        </w:rPr>
        <w:t>(III) oxide</w:t>
      </w:r>
    </w:p>
    <w:p w14:paraId="6F8C2EDF"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calcium</w:t>
      </w:r>
      <w:proofErr w:type="gramEnd"/>
      <w:r>
        <w:rPr>
          <w:rFonts w:ascii="Helvetica" w:hAnsi="Helvetica" w:cs="Helvetica"/>
        </w:rPr>
        <w:t xml:space="preserve"> chlorate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19. </w:t>
      </w:r>
      <w:proofErr w:type="gramStart"/>
      <w:r>
        <w:rPr>
          <w:rFonts w:ascii="Helvetica" w:hAnsi="Helvetica" w:cs="Helvetica"/>
        </w:rPr>
        <w:t>mercury</w:t>
      </w:r>
      <w:proofErr w:type="gramEnd"/>
      <w:r>
        <w:rPr>
          <w:rFonts w:ascii="Helvetica" w:hAnsi="Helvetica" w:cs="Helvetica"/>
        </w:rPr>
        <w:t>(I) chloride</w:t>
      </w:r>
    </w:p>
    <w:p w14:paraId="6FEF0749"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iodine</w:t>
      </w:r>
      <w:proofErr w:type="gramEnd"/>
      <w:r>
        <w:rPr>
          <w:rFonts w:ascii="Helvetica" w:hAnsi="Helvetica" w:cs="Helvetica"/>
        </w:rPr>
        <w:t xml:space="preserve"> </w:t>
      </w:r>
      <w:proofErr w:type="spellStart"/>
      <w:r>
        <w:rPr>
          <w:rFonts w:ascii="Helvetica" w:hAnsi="Helvetica" w:cs="Helvetica"/>
        </w:rPr>
        <w:t>trichloride</w:t>
      </w:r>
      <w:proofErr w:type="spellEnd"/>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20. </w:t>
      </w:r>
      <w:proofErr w:type="gramStart"/>
      <w:r>
        <w:rPr>
          <w:rFonts w:ascii="Helvetica" w:hAnsi="Helvetica" w:cs="Helvetica"/>
        </w:rPr>
        <w:t>tin</w:t>
      </w:r>
      <w:proofErr w:type="gramEnd"/>
      <w:r>
        <w:rPr>
          <w:rFonts w:ascii="Helvetica" w:hAnsi="Helvetica" w:cs="Helvetica"/>
        </w:rPr>
        <w:t>(II) bromide</w:t>
      </w:r>
    </w:p>
    <w:p w14:paraId="3FF77979"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ammonium</w:t>
      </w:r>
      <w:proofErr w:type="gramEnd"/>
      <w:r>
        <w:rPr>
          <w:rFonts w:ascii="Helvetica" w:hAnsi="Helvetica" w:cs="Helvetica"/>
        </w:rPr>
        <w:t xml:space="preserve"> sulfite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21. </w:t>
      </w:r>
      <w:proofErr w:type="gramStart"/>
      <w:r>
        <w:rPr>
          <w:rFonts w:ascii="Helvetica" w:hAnsi="Helvetica" w:cs="Helvetica"/>
        </w:rPr>
        <w:t>iron</w:t>
      </w:r>
      <w:proofErr w:type="gramEnd"/>
      <w:r>
        <w:rPr>
          <w:rFonts w:ascii="Helvetica" w:hAnsi="Helvetica" w:cs="Helvetica"/>
        </w:rPr>
        <w:t>(III) sulfate</w:t>
      </w:r>
    </w:p>
    <w:p w14:paraId="13FBFDD6"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spellStart"/>
      <w:proofErr w:type="gramStart"/>
      <w:r>
        <w:rPr>
          <w:rFonts w:ascii="Helvetica" w:hAnsi="Helvetica" w:cs="Helvetica"/>
        </w:rPr>
        <w:t>dinitrogen</w:t>
      </w:r>
      <w:proofErr w:type="spellEnd"/>
      <w:proofErr w:type="gramEnd"/>
      <w:r>
        <w:rPr>
          <w:rFonts w:ascii="Helvetica" w:hAnsi="Helvetica" w:cs="Helvetica"/>
        </w:rPr>
        <w:t xml:space="preserve"> </w:t>
      </w:r>
      <w:proofErr w:type="spellStart"/>
      <w:r>
        <w:rPr>
          <w:rFonts w:ascii="Helvetica" w:hAnsi="Helvetica" w:cs="Helvetica"/>
        </w:rPr>
        <w:t>tetraoxide</w:t>
      </w:r>
      <w:proofErr w:type="spellEnd"/>
      <w:r>
        <w:rPr>
          <w:rFonts w:ascii="Helvetica" w:hAnsi="Helvetica" w:cs="Helvetica"/>
        </w:rPr>
        <w:tab/>
      </w:r>
      <w:r>
        <w:rPr>
          <w:rFonts w:ascii="Helvetica" w:hAnsi="Helvetica" w:cs="Helvetica"/>
        </w:rPr>
        <w:tab/>
      </w:r>
      <w:r>
        <w:rPr>
          <w:rFonts w:ascii="Helvetica" w:hAnsi="Helvetica" w:cs="Helvetica"/>
        </w:rPr>
        <w:tab/>
        <w:t xml:space="preserve">22. </w:t>
      </w:r>
      <w:proofErr w:type="gramStart"/>
      <w:r>
        <w:rPr>
          <w:rFonts w:ascii="Helvetica" w:hAnsi="Helvetica" w:cs="Helvetica"/>
        </w:rPr>
        <w:t>zinc</w:t>
      </w:r>
      <w:proofErr w:type="gramEnd"/>
      <w:r>
        <w:rPr>
          <w:rFonts w:ascii="Helvetica" w:hAnsi="Helvetica" w:cs="Helvetica"/>
        </w:rPr>
        <w:t xml:space="preserve"> acetate</w:t>
      </w:r>
    </w:p>
    <w:p w14:paraId="4545BD47" w14:textId="77777777" w:rsidR="00482B7D"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gramStart"/>
      <w:r>
        <w:rPr>
          <w:rFonts w:ascii="Helvetica" w:hAnsi="Helvetica" w:cs="Helvetica"/>
        </w:rPr>
        <w:t>aluminum</w:t>
      </w:r>
      <w:proofErr w:type="gramEnd"/>
      <w:r>
        <w:rPr>
          <w:rFonts w:ascii="Helvetica" w:hAnsi="Helvetica" w:cs="Helvetica"/>
        </w:rPr>
        <w:t xml:space="preserve"> hydroxide</w:t>
      </w:r>
      <w:r>
        <w:rPr>
          <w:rFonts w:ascii="Helvetica" w:hAnsi="Helvetica" w:cs="Helvetica"/>
        </w:rPr>
        <w:tab/>
      </w:r>
      <w:r>
        <w:rPr>
          <w:rFonts w:ascii="Helvetica" w:hAnsi="Helvetica" w:cs="Helvetica"/>
        </w:rPr>
        <w:tab/>
      </w:r>
      <w:r>
        <w:rPr>
          <w:rFonts w:ascii="Helvetica" w:hAnsi="Helvetica" w:cs="Helvetica"/>
        </w:rPr>
        <w:tab/>
        <w:t xml:space="preserve">23. </w:t>
      </w:r>
      <w:proofErr w:type="gramStart"/>
      <w:r>
        <w:rPr>
          <w:rFonts w:ascii="Helvetica" w:hAnsi="Helvetica" w:cs="Helvetica"/>
        </w:rPr>
        <w:t>sodium</w:t>
      </w:r>
      <w:proofErr w:type="gramEnd"/>
      <w:r>
        <w:rPr>
          <w:rFonts w:ascii="Helvetica" w:hAnsi="Helvetica" w:cs="Helvetica"/>
        </w:rPr>
        <w:t xml:space="preserve"> nitrate</w:t>
      </w:r>
    </w:p>
    <w:p w14:paraId="505EE515" w14:textId="2B27CA0B" w:rsidR="00755E8B" w:rsidRDefault="00482B7D"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12. </w:t>
      </w:r>
      <w:proofErr w:type="spellStart"/>
      <w:proofErr w:type="gramStart"/>
      <w:r>
        <w:rPr>
          <w:rFonts w:ascii="Helvetica" w:hAnsi="Helvetica" w:cs="Helvetica"/>
        </w:rPr>
        <w:t>disulfur</w:t>
      </w:r>
      <w:proofErr w:type="spellEnd"/>
      <w:proofErr w:type="gramEnd"/>
      <w:r>
        <w:rPr>
          <w:rFonts w:ascii="Helvetica" w:hAnsi="Helvetica" w:cs="Helvetica"/>
        </w:rPr>
        <w:t xml:space="preserve"> </w:t>
      </w:r>
      <w:proofErr w:type="spellStart"/>
      <w:r>
        <w:rPr>
          <w:rFonts w:ascii="Helvetica" w:hAnsi="Helvetica" w:cs="Helvetica"/>
        </w:rPr>
        <w:t>decafluoride</w:t>
      </w:r>
      <w:proofErr w:type="spellEnd"/>
      <w:r>
        <w:rPr>
          <w:rFonts w:ascii="Helvetica" w:hAnsi="Helvetica" w:cs="Helvetica"/>
        </w:rPr>
        <w:tab/>
      </w:r>
      <w:r>
        <w:rPr>
          <w:rFonts w:ascii="Helvetica" w:hAnsi="Helvetica" w:cs="Helvetica"/>
        </w:rPr>
        <w:tab/>
      </w:r>
      <w:r>
        <w:rPr>
          <w:rFonts w:ascii="Helvetica" w:hAnsi="Helvetica" w:cs="Helvetica"/>
        </w:rPr>
        <w:tab/>
        <w:t xml:space="preserve">24. </w:t>
      </w:r>
      <w:proofErr w:type="gramStart"/>
      <w:r>
        <w:rPr>
          <w:rFonts w:ascii="Helvetica" w:hAnsi="Helvetica" w:cs="Helvetica"/>
        </w:rPr>
        <w:t>silver</w:t>
      </w:r>
      <w:proofErr w:type="gramEnd"/>
      <w:r>
        <w:rPr>
          <w:rFonts w:ascii="Helvetica" w:hAnsi="Helvetica" w:cs="Helvetica"/>
        </w:rPr>
        <w:t xml:space="preserve"> oxide</w:t>
      </w:r>
    </w:p>
    <w:p w14:paraId="212824BD" w14:textId="77777777" w:rsidR="00E501E7" w:rsidRDefault="00E501E7"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163D5B" w14:textId="77777777" w:rsidR="00E501E7" w:rsidRDefault="00E501E7"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3C9C9C" w14:textId="77777777" w:rsidR="00E501E7" w:rsidRDefault="00E501E7"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50CA43" w14:textId="77777777" w:rsidR="00E501E7" w:rsidRDefault="00E501E7" w:rsidP="00482B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E8EAD01" w14:textId="77777777" w:rsidR="00E501E7" w:rsidRDefault="00E501E7" w:rsidP="00E501E7">
      <w:pPr>
        <w:widowControl w:val="0"/>
        <w:autoSpaceDE w:val="0"/>
        <w:autoSpaceDN w:val="0"/>
        <w:adjustRightInd w:val="0"/>
        <w:spacing w:after="240"/>
        <w:rPr>
          <w:rFonts w:ascii="Times" w:hAnsi="Times" w:cs="Times"/>
        </w:rPr>
      </w:pPr>
      <w:r>
        <w:rPr>
          <w:rFonts w:ascii="Optima" w:hAnsi="Optima" w:cs="Optima"/>
          <w:b/>
          <w:bCs/>
          <w:sz w:val="58"/>
          <w:szCs w:val="58"/>
        </w:rPr>
        <w:t>FORMULAS AND OXIDATION NUMBERS</w:t>
      </w:r>
    </w:p>
    <w:p w14:paraId="228FFB4C" w14:textId="77777777" w:rsidR="00E501E7" w:rsidRDefault="00E501E7" w:rsidP="00E501E7">
      <w:pPr>
        <w:widowControl w:val="0"/>
        <w:autoSpaceDE w:val="0"/>
        <w:autoSpaceDN w:val="0"/>
        <w:adjustRightInd w:val="0"/>
        <w:spacing w:after="240"/>
        <w:rPr>
          <w:rFonts w:ascii="Times" w:hAnsi="Times" w:cs="Times"/>
        </w:rPr>
      </w:pPr>
      <w:r>
        <w:rPr>
          <w:rFonts w:ascii="Optima" w:hAnsi="Optima" w:cs="Optima"/>
          <w:sz w:val="26"/>
          <w:szCs w:val="26"/>
        </w:rPr>
        <w:t>A chemical formula is a combination of symbols and numerical subscripts that represents the composition of a compound. The symbols indicate which elements are present and the numerical subscripts indicate the relative proportion of each element in the compound. These proportions can be predicted using the oxidation numbers of the elements and the charges of polyatomic ions. When atoms acquire a charge they are called ions. Ions consisting of more than one atom are polyatomic ions. Its oxidation number represents the apparent charge on an atom.</w:t>
      </w:r>
    </w:p>
    <w:p w14:paraId="08A856B9" w14:textId="77777777" w:rsidR="00E501E7" w:rsidRDefault="00E501E7" w:rsidP="00E501E7">
      <w:pPr>
        <w:widowControl w:val="0"/>
        <w:autoSpaceDE w:val="0"/>
        <w:autoSpaceDN w:val="0"/>
        <w:adjustRightInd w:val="0"/>
        <w:spacing w:after="240"/>
        <w:rPr>
          <w:rFonts w:ascii="Times" w:hAnsi="Times" w:cs="Times"/>
        </w:rPr>
      </w:pPr>
      <w:r>
        <w:rPr>
          <w:rFonts w:ascii="Optima" w:hAnsi="Optima" w:cs="Optima"/>
          <w:sz w:val="26"/>
          <w:szCs w:val="26"/>
        </w:rPr>
        <w:t>It is important that all scientists use the same system for writing chemical formulas. This helps to ensure clear and consistent transmission of information. Therefore, the following rules should be used for writing chemical formulas.</w:t>
      </w:r>
    </w:p>
    <w:p w14:paraId="3D13AEF4" w14:textId="77777777" w:rsidR="00E501E7" w:rsidRDefault="00E501E7" w:rsidP="00E501E7">
      <w:pPr>
        <w:widowControl w:val="0"/>
        <w:numPr>
          <w:ilvl w:val="0"/>
          <w:numId w:val="1"/>
        </w:numPr>
        <w:tabs>
          <w:tab w:val="left" w:pos="220"/>
          <w:tab w:val="left" w:pos="720"/>
        </w:tabs>
        <w:autoSpaceDE w:val="0"/>
        <w:autoSpaceDN w:val="0"/>
        <w:adjustRightInd w:val="0"/>
        <w:spacing w:after="260"/>
        <w:ind w:hanging="720"/>
        <w:rPr>
          <w:rFonts w:ascii="Optima" w:hAnsi="Optima" w:cs="Optima"/>
          <w:b/>
          <w:bCs/>
          <w:sz w:val="26"/>
          <w:szCs w:val="26"/>
        </w:rPr>
      </w:pPr>
      <w:r>
        <w:rPr>
          <w:rFonts w:ascii="Optima" w:hAnsi="Optima" w:cs="Optima"/>
          <w:b/>
          <w:bCs/>
          <w:sz w:val="26"/>
          <w:szCs w:val="26"/>
        </w:rPr>
        <w:t xml:space="preserve">In a neutral compound the sum of the oxidation numbers of the elements and the charges on polyatomic ions in that compound must equal zero. </w:t>
      </w:r>
    </w:p>
    <w:p w14:paraId="372BA5E0" w14:textId="77777777" w:rsidR="00E501E7" w:rsidRDefault="00E501E7" w:rsidP="00E501E7">
      <w:pPr>
        <w:widowControl w:val="0"/>
        <w:numPr>
          <w:ilvl w:val="0"/>
          <w:numId w:val="1"/>
        </w:numPr>
        <w:tabs>
          <w:tab w:val="left" w:pos="220"/>
          <w:tab w:val="left" w:pos="720"/>
        </w:tabs>
        <w:autoSpaceDE w:val="0"/>
        <w:autoSpaceDN w:val="0"/>
        <w:adjustRightInd w:val="0"/>
        <w:spacing w:after="260"/>
        <w:ind w:hanging="720"/>
        <w:rPr>
          <w:rFonts w:ascii="Optima" w:hAnsi="Optima" w:cs="Optima"/>
          <w:b/>
          <w:bCs/>
          <w:sz w:val="26"/>
          <w:szCs w:val="26"/>
        </w:rPr>
      </w:pPr>
      <w:r>
        <w:rPr>
          <w:rFonts w:ascii="Optima" w:hAnsi="Optima" w:cs="Optima"/>
          <w:b/>
          <w:bCs/>
          <w:sz w:val="26"/>
          <w:szCs w:val="26"/>
        </w:rPr>
        <w:t xml:space="preserve">One positive </w:t>
      </w:r>
      <w:proofErr w:type="gramStart"/>
      <w:r>
        <w:rPr>
          <w:rFonts w:ascii="Optima" w:hAnsi="Optima" w:cs="Optima"/>
          <w:b/>
          <w:bCs/>
          <w:sz w:val="26"/>
          <w:szCs w:val="26"/>
        </w:rPr>
        <w:t>( +</w:t>
      </w:r>
      <w:proofErr w:type="gramEnd"/>
      <w:r>
        <w:rPr>
          <w:rFonts w:ascii="Optima" w:hAnsi="Optima" w:cs="Optima"/>
          <w:b/>
          <w:bCs/>
          <w:sz w:val="26"/>
          <w:szCs w:val="26"/>
        </w:rPr>
        <w:t xml:space="preserve">) charge will neutralize one negative ( - ) charge. </w:t>
      </w:r>
    </w:p>
    <w:p w14:paraId="2087570C" w14:textId="77777777" w:rsidR="00E501E7" w:rsidRDefault="00E501E7" w:rsidP="00E501E7">
      <w:pPr>
        <w:widowControl w:val="0"/>
        <w:numPr>
          <w:ilvl w:val="0"/>
          <w:numId w:val="1"/>
        </w:numPr>
        <w:tabs>
          <w:tab w:val="left" w:pos="220"/>
          <w:tab w:val="left" w:pos="720"/>
        </w:tabs>
        <w:autoSpaceDE w:val="0"/>
        <w:autoSpaceDN w:val="0"/>
        <w:adjustRightInd w:val="0"/>
        <w:spacing w:after="260"/>
        <w:ind w:hanging="720"/>
        <w:rPr>
          <w:rFonts w:ascii="Optima" w:hAnsi="Optima" w:cs="Optima"/>
          <w:b/>
          <w:bCs/>
          <w:sz w:val="26"/>
          <w:szCs w:val="26"/>
        </w:rPr>
      </w:pPr>
      <w:r>
        <w:rPr>
          <w:rFonts w:ascii="Optima" w:hAnsi="Optima" w:cs="Optima"/>
          <w:b/>
          <w:bCs/>
          <w:sz w:val="26"/>
          <w:szCs w:val="26"/>
        </w:rPr>
        <w:t xml:space="preserve">Atoms with positive oxidation numbers or ions with positive charges are written first. </w:t>
      </w:r>
    </w:p>
    <w:p w14:paraId="03232494" w14:textId="77777777" w:rsidR="00E501E7" w:rsidRDefault="00E501E7" w:rsidP="00E501E7">
      <w:pPr>
        <w:widowControl w:val="0"/>
        <w:numPr>
          <w:ilvl w:val="0"/>
          <w:numId w:val="1"/>
        </w:numPr>
        <w:tabs>
          <w:tab w:val="left" w:pos="220"/>
          <w:tab w:val="left" w:pos="720"/>
        </w:tabs>
        <w:autoSpaceDE w:val="0"/>
        <w:autoSpaceDN w:val="0"/>
        <w:adjustRightInd w:val="0"/>
        <w:spacing w:after="260"/>
        <w:ind w:hanging="720"/>
        <w:rPr>
          <w:rFonts w:ascii="Optima" w:hAnsi="Optima" w:cs="Optima"/>
          <w:b/>
          <w:bCs/>
          <w:sz w:val="26"/>
          <w:szCs w:val="26"/>
        </w:rPr>
      </w:pPr>
      <w:r>
        <w:rPr>
          <w:rFonts w:ascii="Optima" w:hAnsi="Optima" w:cs="Optima"/>
          <w:b/>
          <w:bCs/>
          <w:sz w:val="26"/>
          <w:szCs w:val="26"/>
        </w:rPr>
        <w:t xml:space="preserve">When the relative proportion of an element in a compound is greater than one, the symbol for that element must be followed by a numerical subscript indicating its relative proportion, as in </w:t>
      </w:r>
      <w:proofErr w:type="spellStart"/>
      <w:r>
        <w:rPr>
          <w:rFonts w:ascii="Optima" w:hAnsi="Optima" w:cs="Optima"/>
          <w:b/>
          <w:bCs/>
          <w:sz w:val="26"/>
          <w:szCs w:val="26"/>
        </w:rPr>
        <w:t>MgCl</w:t>
      </w:r>
      <w:proofErr w:type="spellEnd"/>
      <w:r>
        <w:rPr>
          <w:rFonts w:ascii="Optima" w:hAnsi="Optima" w:cs="Optima"/>
          <w:b/>
          <w:bCs/>
          <w:position w:val="-8"/>
          <w:sz w:val="16"/>
          <w:szCs w:val="16"/>
        </w:rPr>
        <w:t xml:space="preserve">2 </w:t>
      </w:r>
    </w:p>
    <w:p w14:paraId="763F0499" w14:textId="77777777" w:rsidR="00E501E7" w:rsidRDefault="00E501E7" w:rsidP="00E501E7">
      <w:pPr>
        <w:widowControl w:val="0"/>
        <w:numPr>
          <w:ilvl w:val="0"/>
          <w:numId w:val="1"/>
        </w:numPr>
        <w:tabs>
          <w:tab w:val="left" w:pos="220"/>
          <w:tab w:val="left" w:pos="720"/>
        </w:tabs>
        <w:autoSpaceDE w:val="0"/>
        <w:autoSpaceDN w:val="0"/>
        <w:adjustRightInd w:val="0"/>
        <w:spacing w:after="260"/>
        <w:ind w:hanging="720"/>
        <w:rPr>
          <w:rFonts w:ascii="Optima" w:hAnsi="Optima" w:cs="Optima"/>
          <w:b/>
          <w:bCs/>
          <w:sz w:val="26"/>
          <w:szCs w:val="26"/>
        </w:rPr>
      </w:pPr>
      <w:r>
        <w:rPr>
          <w:rFonts w:ascii="Optima" w:hAnsi="Optima" w:cs="Optima"/>
          <w:b/>
          <w:bCs/>
          <w:sz w:val="26"/>
          <w:szCs w:val="26"/>
        </w:rPr>
        <w:t>When the relative proportion of a polyatomic ion in a compound is greater than one, the symbol for the polyatomic ion must be enclosed by parentheses, followed by the correct numerical subscript, as in AI</w:t>
      </w:r>
      <w:r>
        <w:rPr>
          <w:rFonts w:ascii="Optima" w:hAnsi="Optima" w:cs="Optima"/>
          <w:b/>
          <w:bCs/>
          <w:position w:val="-8"/>
          <w:sz w:val="16"/>
          <w:szCs w:val="16"/>
        </w:rPr>
        <w:t>2</w:t>
      </w:r>
      <w:r>
        <w:rPr>
          <w:rFonts w:ascii="Optima" w:hAnsi="Optima" w:cs="Optima"/>
          <w:b/>
          <w:bCs/>
          <w:sz w:val="26"/>
          <w:szCs w:val="26"/>
        </w:rPr>
        <w:t>(SO</w:t>
      </w:r>
      <w:r>
        <w:rPr>
          <w:rFonts w:ascii="Optima" w:hAnsi="Optima" w:cs="Optima"/>
          <w:b/>
          <w:bCs/>
          <w:position w:val="-8"/>
          <w:sz w:val="16"/>
          <w:szCs w:val="16"/>
        </w:rPr>
        <w:t>4</w:t>
      </w:r>
      <w:r>
        <w:rPr>
          <w:rFonts w:ascii="Optima" w:hAnsi="Optima" w:cs="Optima"/>
          <w:b/>
          <w:bCs/>
          <w:sz w:val="26"/>
          <w:szCs w:val="26"/>
        </w:rPr>
        <w:t>)</w:t>
      </w:r>
      <w:r>
        <w:rPr>
          <w:rFonts w:ascii="Optima" w:hAnsi="Optima" w:cs="Optima"/>
          <w:b/>
          <w:bCs/>
          <w:position w:val="-8"/>
          <w:sz w:val="16"/>
          <w:szCs w:val="16"/>
        </w:rPr>
        <w:t>3</w:t>
      </w:r>
      <w:r>
        <w:rPr>
          <w:rFonts w:ascii="Optima" w:hAnsi="Optima" w:cs="Optima"/>
          <w:b/>
          <w:bCs/>
          <w:sz w:val="26"/>
          <w:szCs w:val="26"/>
        </w:rPr>
        <w:t xml:space="preserve">. </w:t>
      </w:r>
    </w:p>
    <w:p w14:paraId="6AA062AF" w14:textId="77777777" w:rsidR="00E501E7" w:rsidRDefault="00E501E7" w:rsidP="00E501E7">
      <w:pPr>
        <w:widowControl w:val="0"/>
        <w:autoSpaceDE w:val="0"/>
        <w:autoSpaceDN w:val="0"/>
        <w:adjustRightInd w:val="0"/>
        <w:spacing w:after="240"/>
        <w:rPr>
          <w:rFonts w:ascii="Times" w:hAnsi="Times" w:cs="Times"/>
        </w:rPr>
      </w:pPr>
      <w:r>
        <w:rPr>
          <w:rFonts w:ascii="Optima" w:hAnsi="Optima" w:cs="Optima"/>
          <w:sz w:val="26"/>
          <w:szCs w:val="26"/>
        </w:rPr>
        <w:t xml:space="preserve">In this experiment you will use </w:t>
      </w:r>
      <w:proofErr w:type="gramStart"/>
      <w:r>
        <w:rPr>
          <w:rFonts w:ascii="Optima" w:hAnsi="Optima" w:cs="Optima"/>
          <w:sz w:val="26"/>
          <w:szCs w:val="26"/>
        </w:rPr>
        <w:t>cut-out</w:t>
      </w:r>
      <w:proofErr w:type="gramEnd"/>
      <w:r>
        <w:rPr>
          <w:rFonts w:ascii="Optima" w:hAnsi="Optima" w:cs="Optima"/>
          <w:sz w:val="26"/>
          <w:szCs w:val="26"/>
        </w:rPr>
        <w:t xml:space="preserve"> models of ions to form neutral compounds. The correct chemical formula and name for each compound will be determined by balancing oxidation numbers and charges.</w:t>
      </w:r>
    </w:p>
    <w:p w14:paraId="25F6C325" w14:textId="77777777" w:rsidR="00E501E7" w:rsidRDefault="00E501E7" w:rsidP="00E501E7">
      <w:pPr>
        <w:widowControl w:val="0"/>
        <w:autoSpaceDE w:val="0"/>
        <w:autoSpaceDN w:val="0"/>
        <w:adjustRightInd w:val="0"/>
        <w:spacing w:after="240"/>
        <w:rPr>
          <w:rFonts w:ascii="Times" w:hAnsi="Times" w:cs="Times"/>
        </w:rPr>
      </w:pPr>
      <w:r>
        <w:rPr>
          <w:rFonts w:ascii="Optima" w:hAnsi="Optima" w:cs="Optima"/>
          <w:sz w:val="34"/>
          <w:szCs w:val="34"/>
        </w:rPr>
        <w:t>OBJECTIVES</w:t>
      </w:r>
    </w:p>
    <w:p w14:paraId="06A927AE" w14:textId="77777777" w:rsidR="00E501E7" w:rsidRDefault="00E501E7" w:rsidP="00E501E7">
      <w:pPr>
        <w:widowControl w:val="0"/>
        <w:autoSpaceDE w:val="0"/>
        <w:autoSpaceDN w:val="0"/>
        <w:adjustRightInd w:val="0"/>
        <w:spacing w:after="240"/>
        <w:rPr>
          <w:rFonts w:ascii="Times" w:hAnsi="Times" w:cs="Times"/>
        </w:rPr>
      </w:pPr>
      <w:r>
        <w:rPr>
          <w:rFonts w:ascii="Optima" w:hAnsi="Optima" w:cs="Optima"/>
          <w:sz w:val="26"/>
          <w:szCs w:val="26"/>
        </w:rPr>
        <w:t>In this experiment, you will</w:t>
      </w:r>
      <w:proofErr w:type="gramStart"/>
      <w:r>
        <w:rPr>
          <w:rFonts w:ascii="Optima" w:hAnsi="Optima" w:cs="Optima"/>
          <w:sz w:val="26"/>
          <w:szCs w:val="26"/>
        </w:rPr>
        <w:t>: </w:t>
      </w:r>
      <w:proofErr w:type="gramEnd"/>
      <w:r>
        <w:rPr>
          <w:rFonts w:ascii="Optima" w:hAnsi="Optima" w:cs="Optima"/>
          <w:sz w:val="26"/>
          <w:szCs w:val="26"/>
        </w:rPr>
        <w:t>• cut out models of ions • match the necessary number of ions until the positive and negative oxidation numbers equal 0 • predict the correct formulas for the compounds listed.</w:t>
      </w:r>
    </w:p>
    <w:p w14:paraId="69E9D2AF" w14:textId="77777777" w:rsidR="00DE649F" w:rsidRDefault="00E501E7" w:rsidP="00E501E7">
      <w:pPr>
        <w:widowControl w:val="0"/>
        <w:autoSpaceDE w:val="0"/>
        <w:autoSpaceDN w:val="0"/>
        <w:adjustRightInd w:val="0"/>
        <w:spacing w:after="240"/>
        <w:rPr>
          <w:rFonts w:ascii="Optima" w:hAnsi="Optima" w:cs="Optima"/>
          <w:sz w:val="26"/>
          <w:szCs w:val="26"/>
        </w:rPr>
      </w:pPr>
      <w:r>
        <w:rPr>
          <w:rFonts w:ascii="Optima" w:hAnsi="Optima" w:cs="Optima"/>
          <w:sz w:val="34"/>
          <w:szCs w:val="34"/>
        </w:rPr>
        <w:t xml:space="preserve">EQUIPMENT </w:t>
      </w:r>
      <w:r>
        <w:rPr>
          <w:rFonts w:ascii="Optima" w:hAnsi="Optima" w:cs="Optima"/>
          <w:sz w:val="26"/>
          <w:szCs w:val="26"/>
        </w:rPr>
        <w:t>scissors</w:t>
      </w:r>
    </w:p>
    <w:p w14:paraId="5697968B" w14:textId="77777777" w:rsidR="00DE649F" w:rsidRDefault="00E501E7" w:rsidP="00E501E7">
      <w:pPr>
        <w:widowControl w:val="0"/>
        <w:autoSpaceDE w:val="0"/>
        <w:autoSpaceDN w:val="0"/>
        <w:adjustRightInd w:val="0"/>
        <w:spacing w:after="240"/>
        <w:rPr>
          <w:rFonts w:ascii="Optima" w:hAnsi="Optima" w:cs="Optima"/>
          <w:sz w:val="26"/>
          <w:szCs w:val="26"/>
        </w:rPr>
      </w:pPr>
      <w:r>
        <w:rPr>
          <w:rFonts w:ascii="Optima" w:hAnsi="Optima" w:cs="Optima"/>
          <w:sz w:val="26"/>
          <w:szCs w:val="26"/>
        </w:rPr>
        <w:t> </w:t>
      </w:r>
      <w:proofErr w:type="gramStart"/>
      <w:r>
        <w:rPr>
          <w:rFonts w:ascii="Optima" w:hAnsi="Optima" w:cs="Optima"/>
          <w:sz w:val="26"/>
          <w:szCs w:val="26"/>
        </w:rPr>
        <w:t>pencil</w:t>
      </w:r>
      <w:proofErr w:type="gramEnd"/>
      <w:r>
        <w:rPr>
          <w:rFonts w:ascii="Optima" w:hAnsi="Optima" w:cs="Optima"/>
          <w:sz w:val="26"/>
          <w:szCs w:val="26"/>
        </w:rPr>
        <w:t xml:space="preserve"> and paper</w:t>
      </w:r>
    </w:p>
    <w:p w14:paraId="23F8AD54" w14:textId="10772B24" w:rsidR="00DE649F" w:rsidRDefault="00E501E7" w:rsidP="00E501E7">
      <w:pPr>
        <w:widowControl w:val="0"/>
        <w:autoSpaceDE w:val="0"/>
        <w:autoSpaceDN w:val="0"/>
        <w:adjustRightInd w:val="0"/>
        <w:spacing w:after="240"/>
        <w:rPr>
          <w:rFonts w:ascii="Optima" w:hAnsi="Optima" w:cs="Optima"/>
          <w:sz w:val="26"/>
          <w:szCs w:val="26"/>
        </w:rPr>
      </w:pPr>
      <w:proofErr w:type="gramStart"/>
      <w:r>
        <w:rPr>
          <w:rFonts w:ascii="Optima" w:hAnsi="Optima" w:cs="Optima"/>
          <w:sz w:val="26"/>
          <w:szCs w:val="26"/>
        </w:rPr>
        <w:t>sheet</w:t>
      </w:r>
      <w:proofErr w:type="gramEnd"/>
      <w:r>
        <w:rPr>
          <w:rFonts w:ascii="Optima" w:hAnsi="Optima" w:cs="Optima"/>
          <w:sz w:val="26"/>
          <w:szCs w:val="26"/>
        </w:rPr>
        <w:t xml:space="preserve"> of ion models </w:t>
      </w:r>
    </w:p>
    <w:p w14:paraId="2263EB65" w14:textId="161E2D56" w:rsidR="00E501E7" w:rsidRDefault="00E501E7" w:rsidP="00E501E7">
      <w:pPr>
        <w:widowControl w:val="0"/>
        <w:autoSpaceDE w:val="0"/>
        <w:autoSpaceDN w:val="0"/>
        <w:adjustRightInd w:val="0"/>
        <w:spacing w:after="240"/>
        <w:rPr>
          <w:rFonts w:ascii="Times" w:hAnsi="Times" w:cs="Times"/>
        </w:rPr>
      </w:pPr>
      <w:proofErr w:type="gramStart"/>
      <w:r>
        <w:rPr>
          <w:rFonts w:ascii="Optima" w:hAnsi="Optima" w:cs="Optima"/>
          <w:sz w:val="26"/>
          <w:szCs w:val="26"/>
        </w:rPr>
        <w:t>glue</w:t>
      </w:r>
      <w:proofErr w:type="gramEnd"/>
      <w:r>
        <w:rPr>
          <w:rFonts w:ascii="Optima" w:hAnsi="Optima" w:cs="Optima"/>
          <w:sz w:val="26"/>
          <w:szCs w:val="26"/>
        </w:rPr>
        <w:t xml:space="preserve"> stick</w:t>
      </w:r>
    </w:p>
    <w:p w14:paraId="6E4A4978" w14:textId="77777777" w:rsidR="00E501E7" w:rsidRDefault="00E501E7" w:rsidP="00E501E7">
      <w:pPr>
        <w:widowControl w:val="0"/>
        <w:autoSpaceDE w:val="0"/>
        <w:autoSpaceDN w:val="0"/>
        <w:adjustRightInd w:val="0"/>
        <w:spacing w:after="240"/>
        <w:rPr>
          <w:rFonts w:ascii="Times" w:hAnsi="Times" w:cs="Times"/>
        </w:rPr>
      </w:pPr>
      <w:r>
        <w:rPr>
          <w:rFonts w:ascii="Optima" w:hAnsi="Optima" w:cs="Optima"/>
          <w:sz w:val="34"/>
          <w:szCs w:val="34"/>
        </w:rPr>
        <w:t>PROCEDURE</w:t>
      </w:r>
    </w:p>
    <w:p w14:paraId="32F1813F" w14:textId="77777777" w:rsidR="00E501E7" w:rsidRDefault="00E501E7" w:rsidP="00E501E7">
      <w:pPr>
        <w:widowControl w:val="0"/>
        <w:numPr>
          <w:ilvl w:val="0"/>
          <w:numId w:val="2"/>
        </w:numPr>
        <w:tabs>
          <w:tab w:val="left" w:pos="220"/>
          <w:tab w:val="left" w:pos="720"/>
        </w:tabs>
        <w:autoSpaceDE w:val="0"/>
        <w:autoSpaceDN w:val="0"/>
        <w:adjustRightInd w:val="0"/>
        <w:spacing w:after="260"/>
        <w:ind w:hanging="720"/>
        <w:rPr>
          <w:rFonts w:ascii="Optima" w:hAnsi="Optima" w:cs="Optima"/>
          <w:sz w:val="26"/>
          <w:szCs w:val="26"/>
        </w:rPr>
      </w:pPr>
      <w:r>
        <w:rPr>
          <w:rFonts w:ascii="Optima" w:hAnsi="Optima" w:cs="Optima"/>
          <w:sz w:val="26"/>
          <w:szCs w:val="26"/>
        </w:rPr>
        <w:t xml:space="preserve">Prepare a data table as directed in the  Analysis. </w:t>
      </w:r>
    </w:p>
    <w:p w14:paraId="75F82314" w14:textId="77777777" w:rsidR="00E501E7" w:rsidRDefault="00E501E7" w:rsidP="00E501E7">
      <w:pPr>
        <w:widowControl w:val="0"/>
        <w:numPr>
          <w:ilvl w:val="0"/>
          <w:numId w:val="2"/>
        </w:numPr>
        <w:tabs>
          <w:tab w:val="left" w:pos="220"/>
          <w:tab w:val="left" w:pos="720"/>
        </w:tabs>
        <w:autoSpaceDE w:val="0"/>
        <w:autoSpaceDN w:val="0"/>
        <w:adjustRightInd w:val="0"/>
        <w:spacing w:after="260"/>
        <w:ind w:hanging="720"/>
        <w:rPr>
          <w:rFonts w:ascii="Optima" w:hAnsi="Optima" w:cs="Optima"/>
          <w:sz w:val="26"/>
          <w:szCs w:val="26"/>
        </w:rPr>
      </w:pPr>
      <w:r>
        <w:rPr>
          <w:rFonts w:ascii="Optima" w:hAnsi="Optima" w:cs="Optima"/>
          <w:sz w:val="26"/>
          <w:szCs w:val="26"/>
        </w:rPr>
        <w:t xml:space="preserve">Cut out each of the “ion” squares from the sheet provided by your teacher. </w:t>
      </w:r>
    </w:p>
    <w:p w14:paraId="4B66A443" w14:textId="77777777" w:rsidR="00E501E7" w:rsidRDefault="00E501E7" w:rsidP="00E501E7">
      <w:pPr>
        <w:widowControl w:val="0"/>
        <w:numPr>
          <w:ilvl w:val="0"/>
          <w:numId w:val="2"/>
        </w:numPr>
        <w:tabs>
          <w:tab w:val="left" w:pos="220"/>
          <w:tab w:val="left" w:pos="720"/>
        </w:tabs>
        <w:autoSpaceDE w:val="0"/>
        <w:autoSpaceDN w:val="0"/>
        <w:adjustRightInd w:val="0"/>
        <w:spacing w:after="260"/>
        <w:ind w:hanging="720"/>
        <w:rPr>
          <w:rFonts w:ascii="Optima" w:hAnsi="Optima" w:cs="Optima"/>
          <w:sz w:val="26"/>
          <w:szCs w:val="26"/>
        </w:rPr>
      </w:pPr>
      <w:r>
        <w:rPr>
          <w:rFonts w:ascii="Optima" w:hAnsi="Optima" w:cs="Optima"/>
          <w:sz w:val="26"/>
          <w:szCs w:val="26"/>
        </w:rPr>
        <w:t xml:space="preserve">Construct formulas for the following </w:t>
      </w:r>
      <w:proofErr w:type="spellStart"/>
      <w:r>
        <w:rPr>
          <w:rFonts w:ascii="Optima" w:hAnsi="Optima" w:cs="Optima"/>
          <w:sz w:val="26"/>
          <w:szCs w:val="26"/>
        </w:rPr>
        <w:t>combina</w:t>
      </w:r>
      <w:proofErr w:type="spellEnd"/>
      <w:r>
        <w:rPr>
          <w:rFonts w:ascii="Optima" w:hAnsi="Optima" w:cs="Optima"/>
          <w:sz w:val="26"/>
          <w:szCs w:val="26"/>
        </w:rPr>
        <w:t xml:space="preserve">- </w:t>
      </w:r>
      <w:proofErr w:type="spellStart"/>
      <w:r>
        <w:rPr>
          <w:rFonts w:ascii="Optima" w:hAnsi="Optima" w:cs="Optima"/>
          <w:sz w:val="26"/>
          <w:szCs w:val="26"/>
        </w:rPr>
        <w:t>tions</w:t>
      </w:r>
      <w:proofErr w:type="spellEnd"/>
      <w:r>
        <w:rPr>
          <w:rFonts w:ascii="Optima" w:hAnsi="Optima" w:cs="Optima"/>
          <w:sz w:val="26"/>
          <w:szCs w:val="26"/>
        </w:rPr>
        <w:t xml:space="preserve"> of substances. For example, the formula for a compound containing magnesium and chlorine may be determined in the following way. Place the Mg2+ ion on a piece of paper. Place enough CI- ions alongside the Mg2 + ion to balance the charges. (Positive charges must equal negative charges.) </w:t>
      </w:r>
    </w:p>
    <w:p w14:paraId="3BB86AB1" w14:textId="77777777" w:rsidR="00E501E7" w:rsidRDefault="00E501E7" w:rsidP="00E501E7">
      <w:pPr>
        <w:widowControl w:val="0"/>
        <w:autoSpaceDE w:val="0"/>
        <w:autoSpaceDN w:val="0"/>
        <w:adjustRightInd w:val="0"/>
        <w:spacing w:after="240"/>
        <w:rPr>
          <w:rFonts w:ascii="Times" w:hAnsi="Times" w:cs="Times"/>
        </w:rPr>
      </w:pPr>
      <w:r>
        <w:rPr>
          <w:rFonts w:ascii="Optima" w:hAnsi="Optima" w:cs="Optima"/>
          <w:sz w:val="26"/>
          <w:szCs w:val="26"/>
        </w:rPr>
        <w:t>4. Predict formulas for four additional compounds using the ions listed in this experiment. (</w:t>
      </w:r>
      <w:proofErr w:type="gramStart"/>
      <w:r>
        <w:rPr>
          <w:rFonts w:ascii="Optima" w:hAnsi="Optima" w:cs="Optima"/>
          <w:sz w:val="26"/>
          <w:szCs w:val="26"/>
        </w:rPr>
        <w:t>see</w:t>
      </w:r>
      <w:proofErr w:type="gramEnd"/>
      <w:r>
        <w:rPr>
          <w:rFonts w:ascii="Optima" w:hAnsi="Optima" w:cs="Optima"/>
          <w:sz w:val="26"/>
          <w:szCs w:val="26"/>
        </w:rPr>
        <w:t xml:space="preserve"> data table for requirements). Use references to determine if your compounds exist.</w:t>
      </w:r>
    </w:p>
    <w:p w14:paraId="2CE1E5AA" w14:textId="77777777" w:rsidR="00E501E7" w:rsidRDefault="00E501E7" w:rsidP="00E501E7">
      <w:pPr>
        <w:widowControl w:val="0"/>
        <w:autoSpaceDE w:val="0"/>
        <w:autoSpaceDN w:val="0"/>
        <w:adjustRightInd w:val="0"/>
        <w:spacing w:after="240"/>
        <w:rPr>
          <w:rFonts w:ascii="Times" w:hAnsi="Times" w:cs="Times"/>
        </w:rPr>
      </w:pPr>
      <w:r>
        <w:rPr>
          <w:rFonts w:ascii="Optima" w:hAnsi="Optima" w:cs="Optima"/>
          <w:b/>
          <w:bCs/>
          <w:sz w:val="26"/>
          <w:szCs w:val="26"/>
        </w:rPr>
        <w:t>Combining Substances:</w:t>
      </w:r>
    </w:p>
    <w:p w14:paraId="4252C15C" w14:textId="77777777" w:rsidR="00E501E7" w:rsidRDefault="00E501E7" w:rsidP="00E501E7">
      <w:pPr>
        <w:widowControl w:val="0"/>
        <w:autoSpaceDE w:val="0"/>
        <w:autoSpaceDN w:val="0"/>
        <w:adjustRightInd w:val="0"/>
        <w:spacing w:after="240"/>
        <w:rPr>
          <w:rFonts w:ascii="Optima" w:hAnsi="Optima" w:cs="Optima"/>
          <w:sz w:val="26"/>
          <w:szCs w:val="26"/>
        </w:rPr>
      </w:pPr>
      <w:proofErr w:type="gramStart"/>
      <w:r>
        <w:rPr>
          <w:rFonts w:ascii="Optima" w:hAnsi="Optima" w:cs="Optima"/>
          <w:sz w:val="26"/>
          <w:szCs w:val="26"/>
        </w:rPr>
        <w:t>aluminum</w:t>
      </w:r>
      <w:proofErr w:type="gramEnd"/>
      <w:r>
        <w:rPr>
          <w:rFonts w:ascii="Optima" w:hAnsi="Optima" w:cs="Optima"/>
          <w:sz w:val="26"/>
          <w:szCs w:val="26"/>
        </w:rPr>
        <w:t xml:space="preserve"> and bromine </w:t>
      </w:r>
    </w:p>
    <w:p w14:paraId="145DE5A4" w14:textId="77777777" w:rsidR="00E501E7" w:rsidRDefault="00E501E7" w:rsidP="00E501E7">
      <w:pPr>
        <w:widowControl w:val="0"/>
        <w:autoSpaceDE w:val="0"/>
        <w:autoSpaceDN w:val="0"/>
        <w:adjustRightInd w:val="0"/>
        <w:spacing w:after="240"/>
        <w:rPr>
          <w:rFonts w:ascii="Optima" w:hAnsi="Optima" w:cs="Optima"/>
          <w:sz w:val="26"/>
          <w:szCs w:val="26"/>
        </w:rPr>
      </w:pPr>
      <w:proofErr w:type="gramStart"/>
      <w:r>
        <w:rPr>
          <w:rFonts w:ascii="Optima" w:hAnsi="Optima" w:cs="Optima"/>
          <w:sz w:val="26"/>
          <w:szCs w:val="26"/>
        </w:rPr>
        <w:t>sodium</w:t>
      </w:r>
      <w:proofErr w:type="gramEnd"/>
      <w:r>
        <w:rPr>
          <w:rFonts w:ascii="Optima" w:hAnsi="Optima" w:cs="Optima"/>
          <w:sz w:val="26"/>
          <w:szCs w:val="26"/>
        </w:rPr>
        <w:t xml:space="preserve"> and oxygen </w:t>
      </w:r>
    </w:p>
    <w:p w14:paraId="2D4367DC" w14:textId="77777777" w:rsidR="00E501E7" w:rsidRDefault="00E501E7" w:rsidP="00E501E7">
      <w:pPr>
        <w:widowControl w:val="0"/>
        <w:autoSpaceDE w:val="0"/>
        <w:autoSpaceDN w:val="0"/>
        <w:adjustRightInd w:val="0"/>
        <w:spacing w:after="240"/>
        <w:rPr>
          <w:rFonts w:ascii="Optima" w:hAnsi="Optima" w:cs="Optima"/>
          <w:sz w:val="26"/>
          <w:szCs w:val="26"/>
        </w:rPr>
      </w:pPr>
      <w:proofErr w:type="gramStart"/>
      <w:r>
        <w:rPr>
          <w:rFonts w:ascii="Optima" w:hAnsi="Optima" w:cs="Optima"/>
          <w:sz w:val="26"/>
          <w:szCs w:val="26"/>
        </w:rPr>
        <w:t>iron</w:t>
      </w:r>
      <w:proofErr w:type="gramEnd"/>
      <w:r>
        <w:rPr>
          <w:rFonts w:ascii="Optima" w:hAnsi="Optima" w:cs="Optima"/>
          <w:sz w:val="26"/>
          <w:szCs w:val="26"/>
        </w:rPr>
        <w:t xml:space="preserve">(II) and sulfur </w:t>
      </w:r>
    </w:p>
    <w:p w14:paraId="6BC66DCA" w14:textId="77777777" w:rsidR="00E501E7" w:rsidRDefault="00E501E7" w:rsidP="00E501E7">
      <w:pPr>
        <w:widowControl w:val="0"/>
        <w:autoSpaceDE w:val="0"/>
        <w:autoSpaceDN w:val="0"/>
        <w:adjustRightInd w:val="0"/>
        <w:spacing w:after="240"/>
        <w:rPr>
          <w:rFonts w:ascii="Optima" w:hAnsi="Optima" w:cs="Optima"/>
          <w:sz w:val="26"/>
          <w:szCs w:val="26"/>
        </w:rPr>
      </w:pPr>
      <w:proofErr w:type="gramStart"/>
      <w:r>
        <w:rPr>
          <w:rFonts w:ascii="Optima" w:hAnsi="Optima" w:cs="Optima"/>
          <w:sz w:val="26"/>
          <w:szCs w:val="26"/>
        </w:rPr>
        <w:t>aluminum</w:t>
      </w:r>
      <w:proofErr w:type="gramEnd"/>
      <w:r>
        <w:rPr>
          <w:rFonts w:ascii="Optima" w:hAnsi="Optima" w:cs="Optima"/>
          <w:sz w:val="26"/>
          <w:szCs w:val="26"/>
        </w:rPr>
        <w:t xml:space="preserve"> and nitrate ion </w:t>
      </w:r>
    </w:p>
    <w:p w14:paraId="527B5EFC" w14:textId="77777777" w:rsidR="00E501E7" w:rsidRDefault="00E501E7" w:rsidP="00E501E7">
      <w:pPr>
        <w:widowControl w:val="0"/>
        <w:autoSpaceDE w:val="0"/>
        <w:autoSpaceDN w:val="0"/>
        <w:adjustRightInd w:val="0"/>
        <w:spacing w:after="240"/>
        <w:rPr>
          <w:rFonts w:ascii="Optima" w:hAnsi="Optima" w:cs="Optima"/>
          <w:sz w:val="26"/>
          <w:szCs w:val="26"/>
        </w:rPr>
      </w:pPr>
      <w:proofErr w:type="gramStart"/>
      <w:r>
        <w:rPr>
          <w:rFonts w:ascii="Optima" w:hAnsi="Optima" w:cs="Optima"/>
          <w:sz w:val="26"/>
          <w:szCs w:val="26"/>
        </w:rPr>
        <w:t>potassium</w:t>
      </w:r>
      <w:proofErr w:type="gramEnd"/>
      <w:r>
        <w:rPr>
          <w:rFonts w:ascii="Optima" w:hAnsi="Optima" w:cs="Optima"/>
          <w:sz w:val="26"/>
          <w:szCs w:val="26"/>
        </w:rPr>
        <w:t xml:space="preserve"> and sulfate ion </w:t>
      </w:r>
    </w:p>
    <w:p w14:paraId="7B00C843" w14:textId="77777777" w:rsidR="00E501E7" w:rsidRDefault="00E501E7" w:rsidP="00E501E7">
      <w:pPr>
        <w:widowControl w:val="0"/>
        <w:autoSpaceDE w:val="0"/>
        <w:autoSpaceDN w:val="0"/>
        <w:adjustRightInd w:val="0"/>
        <w:spacing w:after="240"/>
        <w:rPr>
          <w:rFonts w:ascii="Optima" w:hAnsi="Optima" w:cs="Optima"/>
          <w:sz w:val="26"/>
          <w:szCs w:val="26"/>
        </w:rPr>
      </w:pPr>
      <w:proofErr w:type="gramStart"/>
      <w:r>
        <w:rPr>
          <w:rFonts w:ascii="Optima" w:hAnsi="Optima" w:cs="Optima"/>
          <w:sz w:val="26"/>
          <w:szCs w:val="26"/>
        </w:rPr>
        <w:t>iron</w:t>
      </w:r>
      <w:proofErr w:type="gramEnd"/>
      <w:r>
        <w:rPr>
          <w:rFonts w:ascii="Optima" w:hAnsi="Optima" w:cs="Optima"/>
          <w:sz w:val="26"/>
          <w:szCs w:val="26"/>
        </w:rPr>
        <w:t xml:space="preserve">(III) and chlorine </w:t>
      </w:r>
    </w:p>
    <w:p w14:paraId="39D497C3" w14:textId="77777777" w:rsidR="00E501E7" w:rsidRDefault="00E501E7" w:rsidP="00E501E7">
      <w:pPr>
        <w:widowControl w:val="0"/>
        <w:autoSpaceDE w:val="0"/>
        <w:autoSpaceDN w:val="0"/>
        <w:adjustRightInd w:val="0"/>
        <w:spacing w:after="240"/>
        <w:rPr>
          <w:rFonts w:ascii="Optima" w:hAnsi="Optima" w:cs="Optima"/>
          <w:sz w:val="26"/>
          <w:szCs w:val="26"/>
        </w:rPr>
      </w:pPr>
      <w:proofErr w:type="gramStart"/>
      <w:r>
        <w:rPr>
          <w:rFonts w:ascii="Optima" w:hAnsi="Optima" w:cs="Optima"/>
          <w:sz w:val="26"/>
          <w:szCs w:val="26"/>
        </w:rPr>
        <w:t>ammonium</w:t>
      </w:r>
      <w:proofErr w:type="gramEnd"/>
      <w:r>
        <w:rPr>
          <w:rFonts w:ascii="Optima" w:hAnsi="Optima" w:cs="Optima"/>
          <w:sz w:val="26"/>
          <w:szCs w:val="26"/>
        </w:rPr>
        <w:t xml:space="preserve"> ion and sulfur </w:t>
      </w:r>
    </w:p>
    <w:p w14:paraId="3D2A9641" w14:textId="77777777" w:rsidR="00E501E7" w:rsidRDefault="00E501E7" w:rsidP="00E501E7">
      <w:pPr>
        <w:widowControl w:val="0"/>
        <w:autoSpaceDE w:val="0"/>
        <w:autoSpaceDN w:val="0"/>
        <w:adjustRightInd w:val="0"/>
        <w:spacing w:after="240"/>
        <w:rPr>
          <w:rFonts w:ascii="Optima" w:hAnsi="Optima" w:cs="Optima"/>
          <w:sz w:val="26"/>
          <w:szCs w:val="26"/>
        </w:rPr>
      </w:pPr>
      <w:proofErr w:type="gramStart"/>
      <w:r>
        <w:rPr>
          <w:rFonts w:ascii="Optima" w:hAnsi="Optima" w:cs="Optima"/>
          <w:sz w:val="26"/>
          <w:szCs w:val="26"/>
        </w:rPr>
        <w:t>aluminum</w:t>
      </w:r>
      <w:proofErr w:type="gramEnd"/>
      <w:r>
        <w:rPr>
          <w:rFonts w:ascii="Optima" w:hAnsi="Optima" w:cs="Optima"/>
          <w:sz w:val="26"/>
          <w:szCs w:val="26"/>
        </w:rPr>
        <w:t xml:space="preserve"> and oxygen </w:t>
      </w:r>
    </w:p>
    <w:p w14:paraId="2BE84BF7" w14:textId="77777777" w:rsidR="00E501E7" w:rsidRDefault="00E501E7" w:rsidP="00E501E7">
      <w:pPr>
        <w:widowControl w:val="0"/>
        <w:autoSpaceDE w:val="0"/>
        <w:autoSpaceDN w:val="0"/>
        <w:adjustRightInd w:val="0"/>
        <w:spacing w:after="240"/>
        <w:rPr>
          <w:rFonts w:ascii="Optima" w:hAnsi="Optima" w:cs="Optima"/>
          <w:sz w:val="26"/>
          <w:szCs w:val="26"/>
        </w:rPr>
      </w:pPr>
      <w:proofErr w:type="gramStart"/>
      <w:r>
        <w:rPr>
          <w:rFonts w:ascii="Optima" w:hAnsi="Optima" w:cs="Optima"/>
          <w:sz w:val="26"/>
          <w:szCs w:val="26"/>
        </w:rPr>
        <w:t>iron</w:t>
      </w:r>
      <w:proofErr w:type="gramEnd"/>
      <w:r>
        <w:rPr>
          <w:rFonts w:ascii="Optima" w:hAnsi="Optima" w:cs="Optima"/>
          <w:sz w:val="26"/>
          <w:szCs w:val="26"/>
        </w:rPr>
        <w:t>(</w:t>
      </w:r>
      <w:proofErr w:type="spellStart"/>
      <w:r>
        <w:rPr>
          <w:rFonts w:ascii="Optima" w:hAnsi="Optima" w:cs="Optima"/>
          <w:sz w:val="26"/>
          <w:szCs w:val="26"/>
        </w:rPr>
        <w:t>lII</w:t>
      </w:r>
      <w:proofErr w:type="spellEnd"/>
      <w:r>
        <w:rPr>
          <w:rFonts w:ascii="Optima" w:hAnsi="Optima" w:cs="Optima"/>
          <w:sz w:val="26"/>
          <w:szCs w:val="26"/>
        </w:rPr>
        <w:t xml:space="preserve">) and sulfate ion </w:t>
      </w:r>
    </w:p>
    <w:p w14:paraId="71346AAB" w14:textId="09B6FE87" w:rsidR="00E501E7" w:rsidRDefault="00E501E7" w:rsidP="00E501E7">
      <w:pPr>
        <w:widowControl w:val="0"/>
        <w:autoSpaceDE w:val="0"/>
        <w:autoSpaceDN w:val="0"/>
        <w:adjustRightInd w:val="0"/>
        <w:spacing w:after="240"/>
        <w:rPr>
          <w:rFonts w:ascii="Times" w:hAnsi="Times" w:cs="Times"/>
        </w:rPr>
      </w:pPr>
      <w:proofErr w:type="gramStart"/>
      <w:r>
        <w:rPr>
          <w:rFonts w:ascii="Optima" w:hAnsi="Optima" w:cs="Optima"/>
          <w:sz w:val="26"/>
          <w:szCs w:val="26"/>
        </w:rPr>
        <w:t>sodium</w:t>
      </w:r>
      <w:proofErr w:type="gramEnd"/>
      <w:r>
        <w:rPr>
          <w:rFonts w:ascii="Optima" w:hAnsi="Optima" w:cs="Optima"/>
          <w:sz w:val="26"/>
          <w:szCs w:val="26"/>
        </w:rPr>
        <w:t xml:space="preserve"> and phosphate ion</w:t>
      </w:r>
    </w:p>
    <w:p w14:paraId="5DF17FD5" w14:textId="7ADE3A2B" w:rsidR="00E501E7" w:rsidRDefault="00E501E7" w:rsidP="00E501E7">
      <w:pPr>
        <w:widowControl w:val="0"/>
        <w:autoSpaceDE w:val="0"/>
        <w:autoSpaceDN w:val="0"/>
        <w:adjustRightInd w:val="0"/>
        <w:spacing w:after="240"/>
        <w:rPr>
          <w:rFonts w:ascii="Times" w:hAnsi="Times" w:cs="Times"/>
        </w:rPr>
      </w:pPr>
      <w:r>
        <w:rPr>
          <w:rFonts w:ascii="Optima" w:hAnsi="Optima" w:cs="Optima"/>
          <w:sz w:val="34"/>
          <w:szCs w:val="34"/>
        </w:rPr>
        <w:t>ANALYSIS </w:t>
      </w:r>
      <w:r>
        <w:rPr>
          <w:rFonts w:ascii="Optima" w:hAnsi="Optima" w:cs="Optima"/>
          <w:sz w:val="26"/>
          <w:szCs w:val="26"/>
        </w:rPr>
        <w:t>Use the table provided for your data. Be sure to</w:t>
      </w:r>
      <w:r w:rsidR="00416027">
        <w:rPr>
          <w:rFonts w:ascii="Times" w:hAnsi="Times" w:cs="Times"/>
        </w:rPr>
        <w:t xml:space="preserve"> </w:t>
      </w:r>
      <w:r>
        <w:rPr>
          <w:rFonts w:ascii="Optima" w:hAnsi="Optima" w:cs="Optima"/>
          <w:sz w:val="26"/>
          <w:szCs w:val="26"/>
        </w:rPr>
        <w:t>use enough glue so that the ions do not fall off the chart. Use the rules listed in your textbook for writing formulas and naming compounds.</w:t>
      </w:r>
    </w:p>
    <w:p w14:paraId="14C1F470" w14:textId="77777777" w:rsidR="00E501E7" w:rsidRDefault="00E501E7" w:rsidP="00E501E7">
      <w:pPr>
        <w:widowControl w:val="0"/>
        <w:autoSpaceDE w:val="0"/>
        <w:autoSpaceDN w:val="0"/>
        <w:adjustRightInd w:val="0"/>
        <w:spacing w:after="240"/>
        <w:rPr>
          <w:rFonts w:ascii="Times" w:hAnsi="Times" w:cs="Times"/>
        </w:rPr>
      </w:pPr>
      <w:r>
        <w:rPr>
          <w:rFonts w:ascii="Optima" w:hAnsi="Optima" w:cs="Optima"/>
          <w:sz w:val="34"/>
          <w:szCs w:val="34"/>
        </w:rPr>
        <w:t>CONCLUSIONS</w:t>
      </w:r>
    </w:p>
    <w:p w14:paraId="6FCB1FF0" w14:textId="77777777" w:rsidR="00E501E7" w:rsidRDefault="00E501E7" w:rsidP="00E501E7">
      <w:pPr>
        <w:widowControl w:val="0"/>
        <w:numPr>
          <w:ilvl w:val="0"/>
          <w:numId w:val="3"/>
        </w:numPr>
        <w:tabs>
          <w:tab w:val="left" w:pos="220"/>
          <w:tab w:val="left" w:pos="720"/>
        </w:tabs>
        <w:autoSpaceDE w:val="0"/>
        <w:autoSpaceDN w:val="0"/>
        <w:adjustRightInd w:val="0"/>
        <w:spacing w:after="260"/>
        <w:ind w:hanging="720"/>
        <w:rPr>
          <w:rFonts w:ascii="Optima" w:hAnsi="Optima" w:cs="Optima"/>
          <w:sz w:val="26"/>
          <w:szCs w:val="26"/>
        </w:rPr>
      </w:pPr>
      <w:r>
        <w:rPr>
          <w:rFonts w:ascii="Optima" w:hAnsi="Optima" w:cs="Optima"/>
          <w:sz w:val="26"/>
          <w:szCs w:val="26"/>
        </w:rPr>
        <w:t>Some compounds are described as binary com</w:t>
      </w:r>
      <w:r>
        <w:rPr>
          <w:rFonts w:ascii="Geneva" w:hAnsi="Geneva" w:cs="Geneva"/>
          <w:sz w:val="26"/>
          <w:szCs w:val="26"/>
        </w:rPr>
        <w:t xml:space="preserve">- </w:t>
      </w:r>
      <w:r>
        <w:rPr>
          <w:rFonts w:ascii="Optima" w:hAnsi="Optima" w:cs="Optima"/>
          <w:sz w:val="26"/>
          <w:szCs w:val="26"/>
        </w:rPr>
        <w:t xml:space="preserve"> pounds. What does this term mean? What ending is given to the name of this type of compound? Refer to your data table and list the formulas for any binary compounds you have constructed. </w:t>
      </w:r>
    </w:p>
    <w:p w14:paraId="5E951D51" w14:textId="77777777" w:rsidR="00E501E7" w:rsidRDefault="00E501E7" w:rsidP="00E501E7">
      <w:pPr>
        <w:widowControl w:val="0"/>
        <w:numPr>
          <w:ilvl w:val="0"/>
          <w:numId w:val="3"/>
        </w:numPr>
        <w:tabs>
          <w:tab w:val="left" w:pos="220"/>
          <w:tab w:val="left" w:pos="720"/>
        </w:tabs>
        <w:autoSpaceDE w:val="0"/>
        <w:autoSpaceDN w:val="0"/>
        <w:adjustRightInd w:val="0"/>
        <w:spacing w:after="260"/>
        <w:ind w:hanging="720"/>
        <w:rPr>
          <w:rFonts w:ascii="Optima" w:hAnsi="Optima" w:cs="Optima"/>
          <w:sz w:val="26"/>
          <w:szCs w:val="26"/>
        </w:rPr>
      </w:pPr>
      <w:r>
        <w:rPr>
          <w:rFonts w:ascii="Optima" w:hAnsi="Optima" w:cs="Optima"/>
          <w:sz w:val="26"/>
          <w:szCs w:val="26"/>
        </w:rPr>
        <w:t>Most polyatomic ions end in -ate or -</w:t>
      </w:r>
      <w:proofErr w:type="spellStart"/>
      <w:r>
        <w:rPr>
          <w:rFonts w:ascii="Optima" w:hAnsi="Optima" w:cs="Optima"/>
          <w:sz w:val="26"/>
          <w:szCs w:val="26"/>
        </w:rPr>
        <w:t>ite</w:t>
      </w:r>
      <w:proofErr w:type="spellEnd"/>
      <w:r>
        <w:rPr>
          <w:rFonts w:ascii="Optima" w:hAnsi="Optima" w:cs="Optima"/>
          <w:sz w:val="26"/>
          <w:szCs w:val="26"/>
        </w:rPr>
        <w:t xml:space="preserve">. Name at least </w:t>
      </w:r>
      <w:proofErr w:type="gramStart"/>
      <w:r>
        <w:rPr>
          <w:rFonts w:ascii="Optima" w:hAnsi="Optima" w:cs="Optima"/>
          <w:sz w:val="26"/>
          <w:szCs w:val="26"/>
        </w:rPr>
        <w:t>two which</w:t>
      </w:r>
      <w:proofErr w:type="gramEnd"/>
      <w:r>
        <w:rPr>
          <w:rFonts w:ascii="Optima" w:hAnsi="Optima" w:cs="Optima"/>
          <w:sz w:val="26"/>
          <w:szCs w:val="26"/>
        </w:rPr>
        <w:t xml:space="preserve"> end in -ide. (Look in your notes from class or your textbook) </w:t>
      </w:r>
    </w:p>
    <w:p w14:paraId="19929242" w14:textId="77777777" w:rsidR="00E501E7" w:rsidRDefault="00E501E7" w:rsidP="00E501E7">
      <w:pPr>
        <w:widowControl w:val="0"/>
        <w:autoSpaceDE w:val="0"/>
        <w:autoSpaceDN w:val="0"/>
        <w:adjustRightInd w:val="0"/>
        <w:spacing w:after="240"/>
        <w:rPr>
          <w:rFonts w:ascii="Optima" w:hAnsi="Optima" w:cs="Optima"/>
          <w:sz w:val="26"/>
          <w:szCs w:val="26"/>
        </w:rPr>
      </w:pPr>
      <w:r>
        <w:rPr>
          <w:rFonts w:ascii="Optima" w:hAnsi="Optima" w:cs="Optima"/>
          <w:sz w:val="26"/>
          <w:szCs w:val="26"/>
        </w:rPr>
        <w:t>3. Hydrogen peroxide (H</w:t>
      </w:r>
      <w:r>
        <w:rPr>
          <w:rFonts w:ascii="Optima" w:hAnsi="Optima" w:cs="Optima"/>
          <w:position w:val="-8"/>
          <w:sz w:val="16"/>
          <w:szCs w:val="16"/>
        </w:rPr>
        <w:t>2</w:t>
      </w:r>
      <w:r>
        <w:rPr>
          <w:rFonts w:ascii="Optima" w:hAnsi="Optima" w:cs="Optima"/>
          <w:sz w:val="26"/>
          <w:szCs w:val="26"/>
        </w:rPr>
        <w:t>O</w:t>
      </w:r>
      <w:r>
        <w:rPr>
          <w:rFonts w:ascii="Optima" w:hAnsi="Optima" w:cs="Optima"/>
          <w:position w:val="-8"/>
          <w:sz w:val="16"/>
          <w:szCs w:val="16"/>
        </w:rPr>
        <w:t>2</w:t>
      </w:r>
      <w:r>
        <w:rPr>
          <w:rFonts w:ascii="Optima" w:hAnsi="Optima" w:cs="Optima"/>
          <w:sz w:val="26"/>
          <w:szCs w:val="26"/>
        </w:rPr>
        <w:t>) and water (H</w:t>
      </w:r>
      <w:r>
        <w:rPr>
          <w:rFonts w:ascii="Optima" w:hAnsi="Optima" w:cs="Optima"/>
          <w:position w:val="-8"/>
          <w:sz w:val="16"/>
          <w:szCs w:val="16"/>
        </w:rPr>
        <w:t>2</w:t>
      </w:r>
      <w:r>
        <w:rPr>
          <w:rFonts w:ascii="Optima" w:hAnsi="Optima" w:cs="Optima"/>
          <w:sz w:val="26"/>
          <w:szCs w:val="26"/>
        </w:rPr>
        <w:t>O) both contain the same two elements. Using reference materials, describe their properties and uses. Use the information on hydrogen peroxide and water, and the data from this experiment to discuss the importance of writing correct chemical formulas.</w:t>
      </w:r>
    </w:p>
    <w:p w14:paraId="102C28B5" w14:textId="77777777" w:rsidR="00171674" w:rsidRDefault="00171674" w:rsidP="00E501E7">
      <w:pPr>
        <w:widowControl w:val="0"/>
        <w:autoSpaceDE w:val="0"/>
        <w:autoSpaceDN w:val="0"/>
        <w:adjustRightInd w:val="0"/>
        <w:spacing w:after="240"/>
        <w:rPr>
          <w:rFonts w:ascii="Optima" w:hAnsi="Optima" w:cs="Optima"/>
          <w:sz w:val="26"/>
          <w:szCs w:val="26"/>
        </w:rPr>
      </w:pPr>
    </w:p>
    <w:p w14:paraId="09226486" w14:textId="77777777" w:rsidR="00171674" w:rsidRDefault="00171674" w:rsidP="00E501E7">
      <w:pPr>
        <w:widowControl w:val="0"/>
        <w:autoSpaceDE w:val="0"/>
        <w:autoSpaceDN w:val="0"/>
        <w:adjustRightInd w:val="0"/>
        <w:spacing w:after="240"/>
        <w:rPr>
          <w:rFonts w:ascii="Optima" w:hAnsi="Optima" w:cs="Optima"/>
          <w:sz w:val="26"/>
          <w:szCs w:val="26"/>
        </w:rPr>
      </w:pPr>
    </w:p>
    <w:p w14:paraId="07772813" w14:textId="77777777" w:rsidR="00171674" w:rsidRDefault="00171674" w:rsidP="00E501E7">
      <w:pPr>
        <w:widowControl w:val="0"/>
        <w:autoSpaceDE w:val="0"/>
        <w:autoSpaceDN w:val="0"/>
        <w:adjustRightInd w:val="0"/>
        <w:spacing w:after="240"/>
        <w:rPr>
          <w:rFonts w:ascii="Optima" w:hAnsi="Optima" w:cs="Optima"/>
          <w:sz w:val="26"/>
          <w:szCs w:val="26"/>
        </w:rPr>
      </w:pPr>
    </w:p>
    <w:p w14:paraId="014907A5" w14:textId="77777777" w:rsidR="00171674" w:rsidRDefault="00171674" w:rsidP="00E501E7">
      <w:pPr>
        <w:widowControl w:val="0"/>
        <w:autoSpaceDE w:val="0"/>
        <w:autoSpaceDN w:val="0"/>
        <w:adjustRightInd w:val="0"/>
        <w:spacing w:after="240"/>
        <w:rPr>
          <w:rFonts w:ascii="Optima" w:hAnsi="Optima" w:cs="Optima"/>
          <w:sz w:val="26"/>
          <w:szCs w:val="26"/>
        </w:rPr>
      </w:pPr>
    </w:p>
    <w:p w14:paraId="69B6F4E5" w14:textId="77777777" w:rsidR="00171674" w:rsidRDefault="00171674" w:rsidP="00E501E7">
      <w:pPr>
        <w:widowControl w:val="0"/>
        <w:autoSpaceDE w:val="0"/>
        <w:autoSpaceDN w:val="0"/>
        <w:adjustRightInd w:val="0"/>
        <w:spacing w:after="240"/>
        <w:rPr>
          <w:rFonts w:ascii="Optima" w:hAnsi="Optima" w:cs="Optima"/>
          <w:sz w:val="26"/>
          <w:szCs w:val="26"/>
        </w:rPr>
      </w:pPr>
    </w:p>
    <w:p w14:paraId="2ADDD8A0" w14:textId="77777777" w:rsidR="00171674" w:rsidRDefault="00171674" w:rsidP="00E501E7">
      <w:pPr>
        <w:widowControl w:val="0"/>
        <w:autoSpaceDE w:val="0"/>
        <w:autoSpaceDN w:val="0"/>
        <w:adjustRightInd w:val="0"/>
        <w:spacing w:after="240"/>
        <w:rPr>
          <w:rFonts w:ascii="Optima" w:hAnsi="Optima" w:cs="Optima"/>
          <w:sz w:val="26"/>
          <w:szCs w:val="26"/>
        </w:rPr>
      </w:pPr>
    </w:p>
    <w:p w14:paraId="1BCC327E" w14:textId="77777777" w:rsidR="00171674" w:rsidRDefault="00171674" w:rsidP="00E501E7">
      <w:pPr>
        <w:widowControl w:val="0"/>
        <w:autoSpaceDE w:val="0"/>
        <w:autoSpaceDN w:val="0"/>
        <w:adjustRightInd w:val="0"/>
        <w:spacing w:after="240"/>
        <w:rPr>
          <w:rFonts w:ascii="Optima" w:hAnsi="Optima" w:cs="Optima"/>
          <w:sz w:val="26"/>
          <w:szCs w:val="26"/>
        </w:rPr>
      </w:pPr>
    </w:p>
    <w:p w14:paraId="03B9C061" w14:textId="77777777" w:rsidR="00171674" w:rsidRDefault="00171674" w:rsidP="00E501E7">
      <w:pPr>
        <w:widowControl w:val="0"/>
        <w:autoSpaceDE w:val="0"/>
        <w:autoSpaceDN w:val="0"/>
        <w:adjustRightInd w:val="0"/>
        <w:spacing w:after="240"/>
        <w:rPr>
          <w:rFonts w:ascii="Optima" w:hAnsi="Optima" w:cs="Optima"/>
          <w:sz w:val="26"/>
          <w:szCs w:val="26"/>
        </w:rPr>
      </w:pPr>
    </w:p>
    <w:p w14:paraId="0815E9FC" w14:textId="77777777" w:rsidR="00171674" w:rsidRDefault="00171674" w:rsidP="00E501E7">
      <w:pPr>
        <w:widowControl w:val="0"/>
        <w:autoSpaceDE w:val="0"/>
        <w:autoSpaceDN w:val="0"/>
        <w:adjustRightInd w:val="0"/>
        <w:spacing w:after="240"/>
        <w:rPr>
          <w:rFonts w:ascii="Optima" w:hAnsi="Optima" w:cs="Optima"/>
          <w:sz w:val="26"/>
          <w:szCs w:val="26"/>
        </w:rPr>
      </w:pPr>
    </w:p>
    <w:p w14:paraId="3363490C" w14:textId="77777777" w:rsidR="00171674" w:rsidRDefault="00171674" w:rsidP="00E501E7">
      <w:pPr>
        <w:widowControl w:val="0"/>
        <w:autoSpaceDE w:val="0"/>
        <w:autoSpaceDN w:val="0"/>
        <w:adjustRightInd w:val="0"/>
        <w:spacing w:after="240"/>
        <w:rPr>
          <w:rFonts w:ascii="Optima" w:hAnsi="Optima" w:cs="Optima"/>
          <w:sz w:val="26"/>
          <w:szCs w:val="26"/>
        </w:rPr>
      </w:pPr>
      <w:r>
        <w:rPr>
          <w:rFonts w:ascii="Optima" w:hAnsi="Optima" w:cs="Optima"/>
          <w:sz w:val="26"/>
          <w:szCs w:val="26"/>
        </w:rPr>
        <w:t>Discussion questions:</w:t>
      </w:r>
    </w:p>
    <w:p w14:paraId="5D7C957B" w14:textId="02F621E9" w:rsidR="00171674" w:rsidRDefault="00171674" w:rsidP="00E501E7">
      <w:pPr>
        <w:widowControl w:val="0"/>
        <w:autoSpaceDE w:val="0"/>
        <w:autoSpaceDN w:val="0"/>
        <w:adjustRightInd w:val="0"/>
        <w:spacing w:after="240"/>
        <w:rPr>
          <w:rFonts w:ascii="Optima" w:hAnsi="Optima" w:cs="Optima"/>
          <w:sz w:val="26"/>
          <w:szCs w:val="26"/>
        </w:rPr>
      </w:pPr>
      <w:r>
        <w:rPr>
          <w:rFonts w:ascii="Optima" w:hAnsi="Optima" w:cs="Optima"/>
          <w:sz w:val="26"/>
          <w:szCs w:val="26"/>
        </w:rPr>
        <w:t>Now, you make up a compound that fits the following criteria:</w:t>
      </w:r>
    </w:p>
    <w:p w14:paraId="06D1F7D1" w14:textId="0F7F8074" w:rsidR="00171674" w:rsidRDefault="00171674" w:rsidP="00E501E7">
      <w:pPr>
        <w:widowControl w:val="0"/>
        <w:autoSpaceDE w:val="0"/>
        <w:autoSpaceDN w:val="0"/>
        <w:adjustRightInd w:val="0"/>
        <w:spacing w:after="240"/>
        <w:rPr>
          <w:rFonts w:ascii="Optima" w:hAnsi="Optima" w:cs="Optima"/>
          <w:sz w:val="26"/>
          <w:szCs w:val="26"/>
        </w:rPr>
      </w:pPr>
      <w:r>
        <w:rPr>
          <w:rFonts w:ascii="Optima" w:hAnsi="Optima" w:cs="Optima"/>
          <w:sz w:val="26"/>
          <w:szCs w:val="26"/>
        </w:rPr>
        <w:t xml:space="preserve"> State its formula and its name.</w:t>
      </w:r>
    </w:p>
    <w:p w14:paraId="296FA3C8" w14:textId="60C4D943" w:rsidR="00171674" w:rsidRDefault="00171674" w:rsidP="00E501E7">
      <w:pPr>
        <w:widowControl w:val="0"/>
        <w:autoSpaceDE w:val="0"/>
        <w:autoSpaceDN w:val="0"/>
        <w:adjustRightInd w:val="0"/>
        <w:spacing w:after="240"/>
        <w:rPr>
          <w:rFonts w:ascii="Optima" w:hAnsi="Optima" w:cs="Optima"/>
          <w:sz w:val="26"/>
          <w:szCs w:val="26"/>
        </w:rPr>
      </w:pPr>
      <w:r>
        <w:rPr>
          <w:rFonts w:ascii="Optima" w:hAnsi="Optima" w:cs="Optima"/>
          <w:sz w:val="26"/>
          <w:szCs w:val="26"/>
        </w:rPr>
        <w:t xml:space="preserve">1. Transition metal  </w:t>
      </w:r>
      <w:proofErr w:type="gramStart"/>
      <w:r>
        <w:rPr>
          <w:rFonts w:ascii="Optima" w:hAnsi="Optima" w:cs="Optima"/>
          <w:sz w:val="26"/>
          <w:szCs w:val="26"/>
        </w:rPr>
        <w:t>+  Polyatomic</w:t>
      </w:r>
      <w:proofErr w:type="gramEnd"/>
      <w:r>
        <w:rPr>
          <w:rFonts w:ascii="Optima" w:hAnsi="Optima" w:cs="Optima"/>
          <w:sz w:val="26"/>
          <w:szCs w:val="26"/>
        </w:rPr>
        <w:t xml:space="preserve"> anion</w:t>
      </w:r>
    </w:p>
    <w:p w14:paraId="3AEAE7A1" w14:textId="77777777" w:rsidR="00171674" w:rsidRDefault="00171674" w:rsidP="00E501E7">
      <w:pPr>
        <w:widowControl w:val="0"/>
        <w:autoSpaceDE w:val="0"/>
        <w:autoSpaceDN w:val="0"/>
        <w:adjustRightInd w:val="0"/>
        <w:spacing w:after="240"/>
        <w:rPr>
          <w:rFonts w:ascii="Optima" w:hAnsi="Optima" w:cs="Optima"/>
          <w:sz w:val="26"/>
          <w:szCs w:val="26"/>
        </w:rPr>
      </w:pPr>
    </w:p>
    <w:p w14:paraId="7ACFCE01" w14:textId="6E6CE598" w:rsidR="00171674" w:rsidRDefault="00171674" w:rsidP="00E501E7">
      <w:pPr>
        <w:widowControl w:val="0"/>
        <w:autoSpaceDE w:val="0"/>
        <w:autoSpaceDN w:val="0"/>
        <w:adjustRightInd w:val="0"/>
        <w:spacing w:after="240"/>
        <w:rPr>
          <w:rFonts w:ascii="Optima" w:hAnsi="Optima" w:cs="Optima"/>
          <w:sz w:val="26"/>
          <w:szCs w:val="26"/>
        </w:rPr>
      </w:pPr>
      <w:r>
        <w:rPr>
          <w:rFonts w:ascii="Optima" w:hAnsi="Optima" w:cs="Optima"/>
          <w:sz w:val="26"/>
          <w:szCs w:val="26"/>
        </w:rPr>
        <w:t xml:space="preserve">2. Transition metal  </w:t>
      </w:r>
      <w:proofErr w:type="gramStart"/>
      <w:r>
        <w:rPr>
          <w:rFonts w:ascii="Optima" w:hAnsi="Optima" w:cs="Optima"/>
          <w:sz w:val="26"/>
          <w:szCs w:val="26"/>
        </w:rPr>
        <w:t>+  anion</w:t>
      </w:r>
      <w:proofErr w:type="gramEnd"/>
      <w:r>
        <w:rPr>
          <w:rFonts w:ascii="Optima" w:hAnsi="Optima" w:cs="Optima"/>
          <w:sz w:val="26"/>
          <w:szCs w:val="26"/>
        </w:rPr>
        <w:t xml:space="preserve"> from family 15, 16, or 17</w:t>
      </w:r>
    </w:p>
    <w:p w14:paraId="111F076F" w14:textId="77777777" w:rsidR="00171674" w:rsidRDefault="00171674" w:rsidP="00E501E7">
      <w:pPr>
        <w:widowControl w:val="0"/>
        <w:autoSpaceDE w:val="0"/>
        <w:autoSpaceDN w:val="0"/>
        <w:adjustRightInd w:val="0"/>
        <w:spacing w:after="240"/>
        <w:rPr>
          <w:rFonts w:ascii="Optima" w:hAnsi="Optima" w:cs="Optima"/>
          <w:sz w:val="26"/>
          <w:szCs w:val="26"/>
        </w:rPr>
      </w:pPr>
    </w:p>
    <w:p w14:paraId="62B0E1DE" w14:textId="36D5DFFC" w:rsidR="00171674" w:rsidRDefault="00171674" w:rsidP="00E501E7">
      <w:pPr>
        <w:widowControl w:val="0"/>
        <w:autoSpaceDE w:val="0"/>
        <w:autoSpaceDN w:val="0"/>
        <w:adjustRightInd w:val="0"/>
        <w:spacing w:after="240"/>
        <w:rPr>
          <w:rFonts w:ascii="Optima" w:hAnsi="Optima" w:cs="Optima"/>
          <w:sz w:val="26"/>
          <w:szCs w:val="26"/>
        </w:rPr>
      </w:pPr>
      <w:r>
        <w:rPr>
          <w:rFonts w:ascii="Optima" w:hAnsi="Optima" w:cs="Optima"/>
          <w:sz w:val="26"/>
          <w:szCs w:val="26"/>
        </w:rPr>
        <w:t xml:space="preserve">3. </w:t>
      </w:r>
      <w:proofErr w:type="spellStart"/>
      <w:r>
        <w:rPr>
          <w:rFonts w:ascii="Optima" w:hAnsi="Optima" w:cs="Optima"/>
          <w:sz w:val="26"/>
          <w:szCs w:val="26"/>
        </w:rPr>
        <w:t>Cation</w:t>
      </w:r>
      <w:proofErr w:type="spellEnd"/>
      <w:r>
        <w:rPr>
          <w:rFonts w:ascii="Optima" w:hAnsi="Optima" w:cs="Optima"/>
          <w:sz w:val="26"/>
          <w:szCs w:val="26"/>
        </w:rPr>
        <w:t xml:space="preserve"> from family 1, 2, or 13  </w:t>
      </w:r>
      <w:proofErr w:type="gramStart"/>
      <w:r>
        <w:rPr>
          <w:rFonts w:ascii="Optima" w:hAnsi="Optima" w:cs="Optima"/>
          <w:sz w:val="26"/>
          <w:szCs w:val="26"/>
        </w:rPr>
        <w:t>+  Polyatomic</w:t>
      </w:r>
      <w:proofErr w:type="gramEnd"/>
      <w:r>
        <w:rPr>
          <w:rFonts w:ascii="Optima" w:hAnsi="Optima" w:cs="Optima"/>
          <w:sz w:val="26"/>
          <w:szCs w:val="26"/>
        </w:rPr>
        <w:t xml:space="preserve"> anion </w:t>
      </w:r>
    </w:p>
    <w:p w14:paraId="45FE9453" w14:textId="77777777" w:rsidR="00171674" w:rsidRDefault="00171674" w:rsidP="00E501E7">
      <w:pPr>
        <w:widowControl w:val="0"/>
        <w:autoSpaceDE w:val="0"/>
        <w:autoSpaceDN w:val="0"/>
        <w:adjustRightInd w:val="0"/>
        <w:spacing w:after="240"/>
        <w:rPr>
          <w:rFonts w:ascii="Optima" w:hAnsi="Optima" w:cs="Optima"/>
          <w:sz w:val="26"/>
          <w:szCs w:val="26"/>
        </w:rPr>
      </w:pPr>
    </w:p>
    <w:p w14:paraId="528CFC75" w14:textId="1275A21E" w:rsidR="00171674" w:rsidRDefault="00171674" w:rsidP="00E501E7">
      <w:pPr>
        <w:widowControl w:val="0"/>
        <w:autoSpaceDE w:val="0"/>
        <w:autoSpaceDN w:val="0"/>
        <w:adjustRightInd w:val="0"/>
        <w:spacing w:after="240"/>
        <w:rPr>
          <w:rFonts w:ascii="Optima" w:hAnsi="Optima" w:cs="Optima"/>
          <w:sz w:val="26"/>
          <w:szCs w:val="26"/>
        </w:rPr>
      </w:pPr>
      <w:r>
        <w:rPr>
          <w:rFonts w:ascii="Optima" w:hAnsi="Optima" w:cs="Optima"/>
          <w:sz w:val="26"/>
          <w:szCs w:val="26"/>
        </w:rPr>
        <w:t xml:space="preserve">4. </w:t>
      </w:r>
      <w:proofErr w:type="spellStart"/>
      <w:r>
        <w:rPr>
          <w:rFonts w:ascii="Optima" w:hAnsi="Optima" w:cs="Optima"/>
          <w:sz w:val="26"/>
          <w:szCs w:val="26"/>
        </w:rPr>
        <w:t>Cation</w:t>
      </w:r>
      <w:proofErr w:type="spellEnd"/>
      <w:r>
        <w:rPr>
          <w:rFonts w:ascii="Optima" w:hAnsi="Optima" w:cs="Optima"/>
          <w:sz w:val="26"/>
          <w:szCs w:val="26"/>
        </w:rPr>
        <w:t xml:space="preserve"> from family 1, 2, or 13  </w:t>
      </w:r>
      <w:proofErr w:type="gramStart"/>
      <w:r>
        <w:rPr>
          <w:rFonts w:ascii="Optima" w:hAnsi="Optima" w:cs="Optima"/>
          <w:sz w:val="26"/>
          <w:szCs w:val="26"/>
        </w:rPr>
        <w:t>+  Anion</w:t>
      </w:r>
      <w:proofErr w:type="gramEnd"/>
      <w:r>
        <w:rPr>
          <w:rFonts w:ascii="Optima" w:hAnsi="Optima" w:cs="Optima"/>
          <w:sz w:val="26"/>
          <w:szCs w:val="26"/>
        </w:rPr>
        <w:t xml:space="preserve"> in family 15, 16, or 17</w:t>
      </w:r>
    </w:p>
    <w:p w14:paraId="640E44E3" w14:textId="77777777" w:rsidR="00171674" w:rsidRDefault="00171674" w:rsidP="00E501E7">
      <w:pPr>
        <w:widowControl w:val="0"/>
        <w:autoSpaceDE w:val="0"/>
        <w:autoSpaceDN w:val="0"/>
        <w:adjustRightInd w:val="0"/>
        <w:spacing w:after="240"/>
        <w:rPr>
          <w:rFonts w:ascii="Optima" w:hAnsi="Optima" w:cs="Optima"/>
          <w:sz w:val="26"/>
          <w:szCs w:val="26"/>
        </w:rPr>
      </w:pPr>
    </w:p>
    <w:p w14:paraId="377FA53D" w14:textId="6B40F967" w:rsidR="00171674" w:rsidRDefault="00171674" w:rsidP="00E501E7">
      <w:pPr>
        <w:widowControl w:val="0"/>
        <w:autoSpaceDE w:val="0"/>
        <w:autoSpaceDN w:val="0"/>
        <w:adjustRightInd w:val="0"/>
        <w:spacing w:after="240"/>
        <w:rPr>
          <w:rFonts w:ascii="Optima" w:hAnsi="Optima" w:cs="Optima"/>
          <w:sz w:val="26"/>
          <w:szCs w:val="26"/>
        </w:rPr>
      </w:pPr>
      <w:r>
        <w:rPr>
          <w:rFonts w:ascii="Optima" w:hAnsi="Optima" w:cs="Optima"/>
          <w:sz w:val="26"/>
          <w:szCs w:val="26"/>
        </w:rPr>
        <w:t>Conclusion questions 1 and 2 for the “B”</w:t>
      </w:r>
    </w:p>
    <w:p w14:paraId="36ACE4D9" w14:textId="77777777" w:rsidR="00171674" w:rsidRDefault="00171674" w:rsidP="00E501E7">
      <w:pPr>
        <w:widowControl w:val="0"/>
        <w:autoSpaceDE w:val="0"/>
        <w:autoSpaceDN w:val="0"/>
        <w:adjustRightInd w:val="0"/>
        <w:spacing w:after="240"/>
        <w:rPr>
          <w:rFonts w:ascii="Optima" w:hAnsi="Optima" w:cs="Optima"/>
          <w:sz w:val="26"/>
          <w:szCs w:val="26"/>
        </w:rPr>
      </w:pPr>
    </w:p>
    <w:p w14:paraId="21D41933" w14:textId="4E848687" w:rsidR="00171674" w:rsidRDefault="00171674" w:rsidP="00E501E7">
      <w:pPr>
        <w:widowControl w:val="0"/>
        <w:autoSpaceDE w:val="0"/>
        <w:autoSpaceDN w:val="0"/>
        <w:adjustRightInd w:val="0"/>
        <w:spacing w:after="240"/>
        <w:rPr>
          <w:rFonts w:ascii="Optima" w:hAnsi="Optima" w:cs="Optima"/>
          <w:sz w:val="26"/>
          <w:szCs w:val="26"/>
        </w:rPr>
      </w:pPr>
      <w:r>
        <w:rPr>
          <w:rFonts w:ascii="Optima" w:hAnsi="Optima" w:cs="Optima"/>
          <w:sz w:val="26"/>
          <w:szCs w:val="26"/>
        </w:rPr>
        <w:t>Conclusion question 3 for the “A”</w:t>
      </w:r>
      <w:bookmarkStart w:id="0" w:name="_GoBack"/>
      <w:bookmarkEnd w:id="0"/>
    </w:p>
    <w:p w14:paraId="45D910B8" w14:textId="77777777" w:rsidR="00171674" w:rsidRDefault="00171674" w:rsidP="00E501E7">
      <w:pPr>
        <w:widowControl w:val="0"/>
        <w:autoSpaceDE w:val="0"/>
        <w:autoSpaceDN w:val="0"/>
        <w:adjustRightInd w:val="0"/>
        <w:spacing w:after="240"/>
        <w:rPr>
          <w:rFonts w:ascii="Optima" w:hAnsi="Optima" w:cs="Optima"/>
          <w:sz w:val="26"/>
          <w:szCs w:val="26"/>
        </w:rPr>
      </w:pPr>
    </w:p>
    <w:p w14:paraId="401CBF81" w14:textId="77777777" w:rsidR="00171674" w:rsidRDefault="00171674" w:rsidP="00E501E7">
      <w:pPr>
        <w:widowControl w:val="0"/>
        <w:autoSpaceDE w:val="0"/>
        <w:autoSpaceDN w:val="0"/>
        <w:adjustRightInd w:val="0"/>
        <w:spacing w:after="240"/>
        <w:rPr>
          <w:rFonts w:ascii="Optima" w:hAnsi="Optima" w:cs="Optima"/>
          <w:sz w:val="26"/>
          <w:szCs w:val="26"/>
        </w:rPr>
      </w:pPr>
    </w:p>
    <w:p w14:paraId="4AFFB20E" w14:textId="77777777" w:rsidR="00171674" w:rsidRDefault="00171674" w:rsidP="00E501E7">
      <w:pPr>
        <w:widowControl w:val="0"/>
        <w:autoSpaceDE w:val="0"/>
        <w:autoSpaceDN w:val="0"/>
        <w:adjustRightInd w:val="0"/>
        <w:spacing w:after="240"/>
        <w:rPr>
          <w:rFonts w:ascii="Optima" w:hAnsi="Optima" w:cs="Optima"/>
          <w:sz w:val="26"/>
          <w:szCs w:val="26"/>
        </w:rPr>
      </w:pPr>
    </w:p>
    <w:p w14:paraId="5970AAE4" w14:textId="77777777" w:rsidR="00171674" w:rsidRDefault="00171674" w:rsidP="00E501E7">
      <w:pPr>
        <w:widowControl w:val="0"/>
        <w:autoSpaceDE w:val="0"/>
        <w:autoSpaceDN w:val="0"/>
        <w:adjustRightInd w:val="0"/>
        <w:spacing w:after="240"/>
        <w:rPr>
          <w:rFonts w:ascii="Optima" w:hAnsi="Optima" w:cs="Optima"/>
          <w:sz w:val="26"/>
          <w:szCs w:val="26"/>
        </w:rPr>
      </w:pPr>
    </w:p>
    <w:p w14:paraId="3442EEDA" w14:textId="77777777" w:rsidR="00171674" w:rsidRDefault="00171674" w:rsidP="00E501E7">
      <w:pPr>
        <w:widowControl w:val="0"/>
        <w:autoSpaceDE w:val="0"/>
        <w:autoSpaceDN w:val="0"/>
        <w:adjustRightInd w:val="0"/>
        <w:spacing w:after="240"/>
        <w:rPr>
          <w:rFonts w:ascii="Times" w:hAnsi="Times" w:cs="Times"/>
        </w:rPr>
      </w:pPr>
    </w:p>
    <w:sectPr w:rsidR="00171674" w:rsidSect="0059027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Optima">
    <w:panose1 w:val="02000503060000020004"/>
    <w:charset w:val="00"/>
    <w:family w:val="auto"/>
    <w:pitch w:val="variable"/>
    <w:sig w:usb0="80000067"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eneva">
    <w:panose1 w:val="020B0503030404040204"/>
    <w:charset w:val="00"/>
    <w:family w:val="auto"/>
    <w:pitch w:val="variable"/>
    <w:sig w:usb0="00000007" w:usb1="00000000" w:usb2="00000000" w:usb3="00000000" w:csb0="0000009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86F"/>
    <w:rsid w:val="00012274"/>
    <w:rsid w:val="000D6414"/>
    <w:rsid w:val="00111473"/>
    <w:rsid w:val="00171674"/>
    <w:rsid w:val="001C3CB6"/>
    <w:rsid w:val="001C7552"/>
    <w:rsid w:val="001F0BE6"/>
    <w:rsid w:val="00351E80"/>
    <w:rsid w:val="00416027"/>
    <w:rsid w:val="0042568A"/>
    <w:rsid w:val="00482B7D"/>
    <w:rsid w:val="004871EC"/>
    <w:rsid w:val="00590271"/>
    <w:rsid w:val="005B5FDE"/>
    <w:rsid w:val="006735C4"/>
    <w:rsid w:val="0071517C"/>
    <w:rsid w:val="00755E8B"/>
    <w:rsid w:val="0082209D"/>
    <w:rsid w:val="009A0233"/>
    <w:rsid w:val="009B2B3E"/>
    <w:rsid w:val="00A24AF8"/>
    <w:rsid w:val="00C121FB"/>
    <w:rsid w:val="00D013F5"/>
    <w:rsid w:val="00D115AB"/>
    <w:rsid w:val="00D3686F"/>
    <w:rsid w:val="00DE649F"/>
    <w:rsid w:val="00E23523"/>
    <w:rsid w:val="00E3354A"/>
    <w:rsid w:val="00E501E7"/>
    <w:rsid w:val="00E65BB5"/>
    <w:rsid w:val="00ED5570"/>
    <w:rsid w:val="00F639CC"/>
    <w:rsid w:val="00F757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8740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01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01E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01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01E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17</Pages>
  <Words>2446</Words>
  <Characters>13943</Characters>
  <Application>Microsoft Macintosh Word</Application>
  <DocSecurity>0</DocSecurity>
  <Lines>116</Lines>
  <Paragraphs>32</Paragraphs>
  <ScaleCrop>false</ScaleCrop>
  <Company/>
  <LinksUpToDate>false</LinksUpToDate>
  <CharactersWithSpaces>16357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RETI, VALERIE M.</dc:creator>
  <cp:keywords/>
  <dc:description/>
  <cp:lastModifiedBy>RETI, VALERIE M.</cp:lastModifiedBy>
  <cp:revision>28</cp:revision>
  <dcterms:created xsi:type="dcterms:W3CDTF">2016-01-06T18:03:00Z</dcterms:created>
  <dcterms:modified xsi:type="dcterms:W3CDTF">2016-01-11T00:09:00Z</dcterms:modified>
</cp:coreProperties>
</file>